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3B894A6" w14:textId="77777777" w:rsidR="00A56799" w:rsidRDefault="00A56799" w:rsidP="00983083">
      <w:pPr>
        <w:spacing w:after="200" w:line="360" w:lineRule="auto"/>
        <w:ind w:left="0"/>
        <w:jc w:val="left"/>
        <w:rPr>
          <w:rFonts w:ascii="Arial" w:eastAsia="Calibri" w:hAnsi="Arial" w:cs="Arial"/>
          <w:sz w:val="22"/>
          <w:szCs w:val="22"/>
        </w:rPr>
      </w:pPr>
    </w:p>
    <w:p w14:paraId="5F9B9737" w14:textId="77777777" w:rsidR="00A56799" w:rsidRDefault="00A56799" w:rsidP="00983083">
      <w:pPr>
        <w:spacing w:after="200" w:line="360" w:lineRule="auto"/>
        <w:ind w:left="0"/>
        <w:jc w:val="left"/>
        <w:rPr>
          <w:rFonts w:ascii="Arial" w:eastAsia="Calibri" w:hAnsi="Arial" w:cs="Arial"/>
          <w:sz w:val="22"/>
          <w:szCs w:val="22"/>
        </w:rPr>
      </w:pPr>
    </w:p>
    <w:p w14:paraId="7D5FE742" w14:textId="1594552E" w:rsidR="005053EB" w:rsidRDefault="00853196" w:rsidP="005053EB">
      <w:pPr>
        <w:spacing w:after="200" w:line="360" w:lineRule="auto"/>
        <w:ind w:left="0"/>
        <w:jc w:val="left"/>
        <w:rPr>
          <w:rStyle w:val="h4span"/>
          <w:b/>
          <w:bCs/>
        </w:rPr>
      </w:pPr>
      <w:r w:rsidRPr="00853196">
        <w:rPr>
          <w:rFonts w:ascii="Arial" w:eastAsia="Calibri" w:hAnsi="Arial" w:cs="Arial"/>
          <w:sz w:val="22"/>
          <w:szCs w:val="22"/>
        </w:rPr>
        <w:t xml:space="preserve"> </w:t>
      </w:r>
      <w:r w:rsidR="00983083">
        <w:rPr>
          <w:rFonts w:ascii="Arial" w:hAnsi="Arial" w:cs="Arial"/>
          <w:b/>
          <w:bCs/>
          <w:sz w:val="22"/>
          <w:szCs w:val="22"/>
        </w:rPr>
        <w:t>Z</w:t>
      </w:r>
      <w:r w:rsidR="007461B9" w:rsidRPr="00983083">
        <w:rPr>
          <w:rFonts w:ascii="Arial" w:hAnsi="Arial" w:cs="Arial"/>
          <w:b/>
          <w:bCs/>
          <w:sz w:val="22"/>
          <w:szCs w:val="22"/>
        </w:rPr>
        <w:t>ałącznik nr 2</w:t>
      </w:r>
      <w:r w:rsidR="007461B9" w:rsidRPr="00561DF3">
        <w:rPr>
          <w:rFonts w:ascii="Arial" w:hAnsi="Arial" w:cs="Arial"/>
          <w:sz w:val="22"/>
          <w:szCs w:val="22"/>
        </w:rPr>
        <w:t xml:space="preserve"> </w:t>
      </w:r>
      <w:r w:rsidR="007461B9" w:rsidRPr="00850AB7">
        <w:rPr>
          <w:rFonts w:ascii="Arial" w:hAnsi="Arial" w:cs="Arial"/>
          <w:sz w:val="22"/>
          <w:szCs w:val="22"/>
        </w:rPr>
        <w:t xml:space="preserve">– </w:t>
      </w:r>
      <w:r w:rsidR="007461B9" w:rsidRPr="00DA133D">
        <w:rPr>
          <w:rFonts w:ascii="Arial" w:hAnsi="Arial" w:cs="Arial"/>
          <w:sz w:val="22"/>
          <w:szCs w:val="22"/>
        </w:rPr>
        <w:t>Wzór Oświadczenia o spełnianiu warunków udziału w Postępowaniu zakupowym  i braku podstaw do odrzucenia oferty</w:t>
      </w:r>
    </w:p>
    <w:p w14:paraId="49057C15" w14:textId="77777777" w:rsidR="00A6708D" w:rsidRDefault="00A6708D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CCCFF9A" w14:textId="499DA524" w:rsidR="007B04F0" w:rsidRPr="00B01611" w:rsidRDefault="007B04F0" w:rsidP="00B01611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B01611"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B01611" w:rsidRPr="00B01611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PZ.294.23490.2025</w:t>
      </w:r>
    </w:p>
    <w:p w14:paraId="6F76A097" w14:textId="7D385884" w:rsidR="007B04F0" w:rsidRPr="00B01611" w:rsidRDefault="007B04F0" w:rsidP="00B01611">
      <w:pPr>
        <w:spacing w:after="11" w:line="360" w:lineRule="auto"/>
        <w:ind w:left="0"/>
        <w:rPr>
          <w:rFonts w:ascii="Arial" w:hAnsi="Arial" w:cs="Arial"/>
          <w:sz w:val="22"/>
          <w:szCs w:val="22"/>
        </w:rPr>
      </w:pPr>
      <w:r w:rsidRPr="00B01611">
        <w:rPr>
          <w:rFonts w:ascii="Arial" w:hAnsi="Arial" w:cs="Arial"/>
          <w:b/>
          <w:bCs/>
          <w:sz w:val="22"/>
          <w:szCs w:val="22"/>
        </w:rPr>
        <w:t xml:space="preserve">Nr postępowania:  </w:t>
      </w:r>
      <w:r w:rsidRPr="00B01611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B01611">
        <w:rPr>
          <w:rFonts w:ascii="Arial" w:hAnsi="Arial" w:cs="Arial"/>
          <w:b/>
          <w:bCs/>
          <w:sz w:val="22"/>
          <w:szCs w:val="22"/>
          <w:shd w:val="clear" w:color="auto" w:fill="FFFFFF"/>
        </w:rPr>
        <w:br/>
      </w:r>
      <w:r w:rsidR="00B01611" w:rsidRPr="00B01611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0554/IZ13GM/05649/05226/25/P</w:t>
      </w:r>
    </w:p>
    <w:p w14:paraId="70F865AD" w14:textId="045604EB" w:rsidR="00024653" w:rsidRDefault="00024653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FE50B4D" w14:textId="77777777" w:rsidR="00024653" w:rsidRDefault="00024653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36637A9B" w14:textId="77777777" w:rsidR="00A6708D" w:rsidRDefault="00A6708D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A8D2F9B" w14:textId="7276107D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ZAMAWIAJĄCY:</w:t>
      </w:r>
    </w:p>
    <w:p w14:paraId="7568371B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PKP Polskie Linie Kolejowe S.A. </w:t>
      </w:r>
    </w:p>
    <w:p w14:paraId="3A16F2EE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ul. Targowa 74</w:t>
      </w:r>
    </w:p>
    <w:p w14:paraId="1D727280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03-734 Warszawa</w:t>
      </w:r>
    </w:p>
    <w:p w14:paraId="4A9F4A67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Zakład Linii Kolejowych w Bydgoszczy</w:t>
      </w:r>
    </w:p>
    <w:p w14:paraId="5BF62A35" w14:textId="77777777" w:rsidR="007461B9" w:rsidRPr="007461B9" w:rsidRDefault="007461B9" w:rsidP="007461B9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ul. Zygmunta Augusta 1, 85-082 Bydgoszcz</w:t>
      </w:r>
    </w:p>
    <w:p w14:paraId="0DBE1676" w14:textId="77777777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left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0707339" w14:textId="77777777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461B9">
        <w:rPr>
          <w:rFonts w:ascii="Arial" w:eastAsia="Times New Roman" w:hAnsi="Arial" w:cs="Arial"/>
          <w:b/>
          <w:lang w:eastAsia="pl-PL"/>
        </w:rPr>
        <w:t>OŚWIADCZENIE</w:t>
      </w:r>
    </w:p>
    <w:p w14:paraId="0501410E" w14:textId="77777777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461B9">
        <w:rPr>
          <w:rFonts w:ascii="Arial" w:eastAsia="Times New Roman" w:hAnsi="Arial" w:cs="Arial"/>
          <w:b/>
          <w:lang w:eastAsia="pl-PL"/>
        </w:rPr>
        <w:t>O SPEŁNIANIU WARUNKÓW UDZIAŁU W POSTĘPOWANIU</w:t>
      </w:r>
    </w:p>
    <w:p w14:paraId="1C29666B" w14:textId="77777777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7461B9">
        <w:rPr>
          <w:rFonts w:ascii="Arial" w:eastAsia="Times New Roman" w:hAnsi="Arial" w:cs="Arial"/>
          <w:b/>
          <w:lang w:eastAsia="pl-PL"/>
        </w:rPr>
        <w:t xml:space="preserve">ZAKUPOWYM / I BRAKU PODSTAW DO ODRZUCENIA OFERTY </w:t>
      </w:r>
    </w:p>
    <w:p w14:paraId="7B4AD06A" w14:textId="77777777" w:rsidR="007461B9" w:rsidRPr="00FB29AD" w:rsidRDefault="007461B9" w:rsidP="007461B9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jc w:val="center"/>
        <w:rPr>
          <w:rFonts w:ascii="Arial" w:eastAsia="Times New Roman" w:hAnsi="Arial" w:cs="Arial"/>
          <w:bCs/>
          <w:iCs/>
          <w:sz w:val="28"/>
          <w:szCs w:val="28"/>
          <w:lang w:eastAsia="pl-PL"/>
        </w:rPr>
      </w:pPr>
    </w:p>
    <w:p w14:paraId="002A5F88" w14:textId="4D2991E3" w:rsidR="007461B9" w:rsidRPr="00A36B35" w:rsidRDefault="007461B9" w:rsidP="00A36B35">
      <w:pPr>
        <w:spacing w:after="160" w:line="360" w:lineRule="auto"/>
        <w:ind w:left="482"/>
        <w:jc w:val="left"/>
        <w:rPr>
          <w:rFonts w:ascii="Arial" w:hAnsi="Arial" w:cs="Arial"/>
          <w:b/>
          <w:sz w:val="22"/>
          <w:szCs w:val="22"/>
        </w:rPr>
      </w:pPr>
      <w:r w:rsidRPr="00DC46EC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Przystępując do udziału w postępowaniu w sprawie udzielenia zamówienia na:</w:t>
      </w:r>
      <w:r w:rsidR="00DC46EC" w:rsidRPr="00DC46E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A36B35" w:rsidRPr="007A657E">
        <w:rPr>
          <w:rFonts w:ascii="Arial" w:hAnsi="Arial" w:cs="Arial"/>
          <w:b/>
          <w:sz w:val="22"/>
          <w:szCs w:val="22"/>
        </w:rPr>
        <w:t xml:space="preserve"> </w:t>
      </w:r>
      <w:r w:rsidR="00A36B35" w:rsidRPr="00F03B11">
        <w:rPr>
          <w:rFonts w:ascii="Arial" w:hAnsi="Arial" w:cs="Arial"/>
          <w:b/>
          <w:sz w:val="22"/>
          <w:szCs w:val="22"/>
        </w:rPr>
        <w:t>„</w:t>
      </w:r>
      <w:r w:rsidR="00F03B11" w:rsidRPr="00F03B11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Remont urządzeń samoczynnej blokady liniowej typu </w:t>
      </w:r>
      <w:proofErr w:type="spellStart"/>
      <w:r w:rsidR="00F03B11" w:rsidRPr="00F03B11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Eac</w:t>
      </w:r>
      <w:proofErr w:type="spellEnd"/>
      <w:r w:rsidR="00F03B11" w:rsidRPr="00F03B11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polegający na zabudowie systemu kontroli nie zajętości torów w oparciu o system zliczania osi na szlaku Warlubie – Twarda Góra linii kolejowej nr 131</w:t>
      </w:r>
      <w:r w:rsidR="00A36B35" w:rsidRPr="00F03B11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6A7F5C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FB29AD">
        <w:rPr>
          <w:rFonts w:ascii="Arial" w:eastAsia="Times New Roman" w:hAnsi="Arial" w:cs="Arial"/>
          <w:bCs/>
          <w:szCs w:val="22"/>
          <w:lang w:eastAsia="pl-PL"/>
        </w:rPr>
        <w:t>prowadzonego</w:t>
      </w:r>
      <w:r w:rsidR="00024653">
        <w:rPr>
          <w:rFonts w:ascii="Arial" w:eastAsia="Times New Roman" w:hAnsi="Arial" w:cs="Arial"/>
          <w:bCs/>
          <w:szCs w:val="22"/>
          <w:lang w:eastAsia="pl-PL"/>
        </w:rPr>
        <w:t xml:space="preserve"> </w:t>
      </w:r>
      <w:r w:rsidRPr="00FB29AD">
        <w:rPr>
          <w:rFonts w:ascii="Arial" w:eastAsia="Times New Roman" w:hAnsi="Arial" w:cs="Arial"/>
          <w:bCs/>
          <w:szCs w:val="22"/>
          <w:lang w:eastAsia="pl-PL"/>
        </w:rPr>
        <w:t>zgodnie z „Regulaminem udzielania zamówień logistycznych przez PKP Polskie Linie Kolejowe S.A” (dalej: Regulamin),</w:t>
      </w:r>
    </w:p>
    <w:p w14:paraId="749FA2F8" w14:textId="77777777" w:rsidR="007461B9" w:rsidRPr="007461B9" w:rsidRDefault="007461B9" w:rsidP="007461B9">
      <w:pPr>
        <w:suppressAutoHyphens w:val="0"/>
        <w:autoSpaceDE w:val="0"/>
        <w:autoSpaceDN w:val="0"/>
        <w:adjustRightInd w:val="0"/>
        <w:spacing w:line="360" w:lineRule="auto"/>
        <w:ind w:left="0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w imieniu: </w:t>
      </w:r>
    </w:p>
    <w:p w14:paraId="2B3BF7A3" w14:textId="77777777" w:rsidR="007461B9" w:rsidRPr="007461B9" w:rsidRDefault="007461B9" w:rsidP="007461B9">
      <w:pPr>
        <w:suppressAutoHyphens w:val="0"/>
        <w:autoSpaceDE w:val="0"/>
        <w:autoSpaceDN w:val="0"/>
        <w:adjustRightInd w:val="0"/>
        <w:spacing w:line="360" w:lineRule="auto"/>
        <w:ind w:left="993" w:hanging="567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i/>
          <w:sz w:val="22"/>
          <w:szCs w:val="22"/>
          <w:lang w:eastAsia="pl-PL"/>
        </w:rPr>
        <w:t>..................................................................</w:t>
      </w:r>
    </w:p>
    <w:p w14:paraId="3697ED86" w14:textId="77777777" w:rsidR="007461B9" w:rsidRPr="007461B9" w:rsidRDefault="007461B9" w:rsidP="007461B9">
      <w:pPr>
        <w:suppressAutoHyphens w:val="0"/>
        <w:autoSpaceDE w:val="0"/>
        <w:autoSpaceDN w:val="0"/>
        <w:adjustRightInd w:val="0"/>
        <w:spacing w:line="360" w:lineRule="auto"/>
        <w:ind w:left="993" w:hanging="567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i/>
          <w:sz w:val="22"/>
          <w:szCs w:val="22"/>
          <w:lang w:eastAsia="pl-PL"/>
        </w:rPr>
        <w:t>..................................................................</w:t>
      </w:r>
    </w:p>
    <w:p w14:paraId="33C729D3" w14:textId="77777777" w:rsidR="007461B9" w:rsidRPr="007461B9" w:rsidRDefault="007461B9" w:rsidP="007461B9">
      <w:pPr>
        <w:suppressAutoHyphens w:val="0"/>
        <w:spacing w:line="360" w:lineRule="auto"/>
        <w:ind w:left="426" w:right="5102" w:hanging="142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wykonawcy/wykonawców wspólnie ubiegających się o udzielenie zamówienia)</w:t>
      </w:r>
    </w:p>
    <w:p w14:paraId="7A9C5E63" w14:textId="77777777" w:rsidR="007461B9" w:rsidRPr="007461B9" w:rsidRDefault="007461B9" w:rsidP="007461B9">
      <w:pPr>
        <w:suppressAutoHyphens w:val="0"/>
        <w:spacing w:line="360" w:lineRule="auto"/>
        <w:ind w:left="0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DFAE4" w14:textId="3FC5688A" w:rsidR="007461B9" w:rsidRPr="007461B9" w:rsidRDefault="007461B9" w:rsidP="007461B9">
      <w:pPr>
        <w:suppressAutoHyphens w:val="0"/>
        <w:overflowPunct w:val="0"/>
        <w:autoSpaceDE w:val="0"/>
        <w:autoSpaceDN w:val="0"/>
        <w:adjustRightInd w:val="0"/>
        <w:spacing w:line="480" w:lineRule="auto"/>
        <w:ind w:left="0"/>
        <w:jc w:val="left"/>
        <w:rPr>
          <w:rFonts w:eastAsia="Times New Roman"/>
          <w:sz w:val="20"/>
          <w:szCs w:val="20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t>Oświadczam/y</w:t>
      </w:r>
      <w:r w:rsidRPr="007461B9">
        <w:rPr>
          <w:rFonts w:ascii="Arial" w:eastAsia="Times New Roman" w:hAnsi="Arial" w:cs="Arial"/>
          <w:sz w:val="22"/>
          <w:szCs w:val="22"/>
          <w:lang w:eastAsia="pl-PL"/>
        </w:rPr>
        <w:t>, że spełniamy warunki udziału w Postępowaniu zakupowym, uszczegółowione w Rozdziale III ust. 2 SWZ.</w:t>
      </w:r>
    </w:p>
    <w:p w14:paraId="02B9013D" w14:textId="175BD8C7" w:rsidR="007461B9" w:rsidRPr="007461B9" w:rsidRDefault="007461B9" w:rsidP="007461B9">
      <w:pPr>
        <w:tabs>
          <w:tab w:val="left" w:pos="284"/>
          <w:tab w:val="center" w:pos="6336"/>
          <w:tab w:val="right" w:pos="10872"/>
        </w:tabs>
        <w:spacing w:line="360" w:lineRule="auto"/>
        <w:ind w:left="0" w:right="-3"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b/>
          <w:sz w:val="22"/>
          <w:szCs w:val="22"/>
          <w:lang w:eastAsia="pl-PL"/>
        </w:rPr>
        <w:lastRenderedPageBreak/>
        <w:t>Oświadczam/y</w:t>
      </w:r>
      <w:r w:rsidRPr="007461B9">
        <w:rPr>
          <w:rFonts w:ascii="Arial" w:eastAsia="Times New Roman" w:hAnsi="Arial" w:cs="Arial"/>
          <w:sz w:val="22"/>
          <w:szCs w:val="22"/>
          <w:lang w:eastAsia="pl-PL"/>
        </w:rPr>
        <w:t xml:space="preserve">, że nie zachodzą wobec naszej oferty przesłanki odrzucenia, określone </w:t>
      </w:r>
      <w:r w:rsidRPr="007461B9">
        <w:rPr>
          <w:rFonts w:ascii="Arial" w:eastAsia="Times New Roman" w:hAnsi="Arial" w:cs="Arial"/>
          <w:sz w:val="22"/>
          <w:szCs w:val="22"/>
          <w:lang w:eastAsia="pl-PL"/>
        </w:rPr>
        <w:br/>
        <w:t xml:space="preserve">w Rozdziale III ust. 1 pkt 5 i 6 SWZ. </w:t>
      </w:r>
    </w:p>
    <w:p w14:paraId="0E7140ED" w14:textId="77777777" w:rsidR="007461B9" w:rsidRPr="007461B9" w:rsidRDefault="007461B9" w:rsidP="007461B9">
      <w:pPr>
        <w:suppressAutoHyphens w:val="0"/>
        <w:spacing w:line="360" w:lineRule="auto"/>
        <w:ind w:left="0"/>
        <w:jc w:val="right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i/>
          <w:sz w:val="22"/>
          <w:szCs w:val="22"/>
          <w:lang w:eastAsia="pl-PL"/>
        </w:rPr>
        <w:t>............................................................</w:t>
      </w:r>
    </w:p>
    <w:p w14:paraId="29D48DAE" w14:textId="77777777" w:rsidR="007461B9" w:rsidRPr="007461B9" w:rsidRDefault="007461B9" w:rsidP="007461B9">
      <w:pPr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(podpis/y zgodnie</w:t>
      </w:r>
    </w:p>
    <w:p w14:paraId="5A4C24ED" w14:textId="77777777" w:rsidR="007461B9" w:rsidRPr="007461B9" w:rsidRDefault="007461B9" w:rsidP="007461B9">
      <w:pPr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z reprezentacją wykonawcy)</w:t>
      </w:r>
    </w:p>
    <w:p w14:paraId="3A567CB3" w14:textId="73581A0B" w:rsidR="007461B9" w:rsidRDefault="00853196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853196">
        <w:rPr>
          <w:rFonts w:ascii="Arial" w:eastAsia="Calibri" w:hAnsi="Arial" w:cs="Arial"/>
          <w:sz w:val="22"/>
          <w:szCs w:val="22"/>
        </w:rPr>
        <w:t xml:space="preserve"> </w:t>
      </w:r>
      <w:r w:rsidR="007461B9" w:rsidRPr="00561DF3">
        <w:rPr>
          <w:rFonts w:ascii="Arial" w:hAnsi="Arial" w:cs="Arial"/>
          <w:b/>
          <w:sz w:val="22"/>
          <w:szCs w:val="22"/>
        </w:rPr>
        <w:t>Załącznik n</w:t>
      </w:r>
      <w:r w:rsidR="00EA5681">
        <w:rPr>
          <w:rFonts w:ascii="Arial" w:hAnsi="Arial" w:cs="Arial"/>
          <w:b/>
          <w:sz w:val="22"/>
          <w:szCs w:val="22"/>
        </w:rPr>
        <w:t>r</w:t>
      </w:r>
      <w:r w:rsidR="007461B9" w:rsidRPr="00561DF3">
        <w:rPr>
          <w:rFonts w:ascii="Arial" w:hAnsi="Arial" w:cs="Arial"/>
          <w:b/>
          <w:sz w:val="22"/>
          <w:szCs w:val="22"/>
        </w:rPr>
        <w:t xml:space="preserve"> </w:t>
      </w:r>
      <w:r w:rsidR="007461B9">
        <w:rPr>
          <w:rFonts w:ascii="Arial" w:hAnsi="Arial" w:cs="Arial"/>
          <w:b/>
          <w:sz w:val="22"/>
          <w:szCs w:val="22"/>
        </w:rPr>
        <w:t>3</w:t>
      </w:r>
      <w:r w:rsidR="007461B9" w:rsidRPr="00561DF3">
        <w:rPr>
          <w:rFonts w:ascii="Arial" w:hAnsi="Arial" w:cs="Arial"/>
          <w:b/>
          <w:sz w:val="22"/>
          <w:szCs w:val="22"/>
        </w:rPr>
        <w:t xml:space="preserve"> </w:t>
      </w:r>
      <w:r w:rsidR="007461B9" w:rsidRPr="00561DF3">
        <w:rPr>
          <w:rFonts w:ascii="Arial" w:hAnsi="Arial" w:cs="Arial"/>
          <w:sz w:val="22"/>
          <w:szCs w:val="22"/>
        </w:rPr>
        <w:t xml:space="preserve">– Wzór </w:t>
      </w:r>
      <w:proofErr w:type="spellStart"/>
      <w:r w:rsidR="007461B9" w:rsidRPr="00561DF3">
        <w:rPr>
          <w:rFonts w:ascii="Arial" w:hAnsi="Arial" w:cs="Arial"/>
          <w:sz w:val="22"/>
          <w:szCs w:val="22"/>
        </w:rPr>
        <w:t>Oświadcznia</w:t>
      </w:r>
      <w:proofErr w:type="spellEnd"/>
      <w:r w:rsidR="007461B9" w:rsidRPr="00561DF3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30053A9" w14:textId="77777777" w:rsidR="00073BA0" w:rsidRDefault="00073BA0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48D0B41F" w14:textId="77777777" w:rsidR="005C5793" w:rsidRPr="00B01611" w:rsidRDefault="005C5793" w:rsidP="005C5793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B01611"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Pr="00B01611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PZ.294.23490.2025</w:t>
      </w:r>
    </w:p>
    <w:p w14:paraId="099AF563" w14:textId="77777777" w:rsidR="005C5793" w:rsidRPr="00B01611" w:rsidRDefault="005C5793" w:rsidP="005C5793">
      <w:pPr>
        <w:spacing w:after="11" w:line="360" w:lineRule="auto"/>
        <w:ind w:left="0"/>
        <w:rPr>
          <w:rFonts w:ascii="Arial" w:hAnsi="Arial" w:cs="Arial"/>
          <w:sz w:val="22"/>
          <w:szCs w:val="22"/>
        </w:rPr>
      </w:pPr>
      <w:r w:rsidRPr="00B01611">
        <w:rPr>
          <w:rFonts w:ascii="Arial" w:hAnsi="Arial" w:cs="Arial"/>
          <w:b/>
          <w:bCs/>
          <w:sz w:val="22"/>
          <w:szCs w:val="22"/>
        </w:rPr>
        <w:t xml:space="preserve">Nr postępowania:  </w:t>
      </w:r>
      <w:r w:rsidRPr="00B01611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B01611">
        <w:rPr>
          <w:rFonts w:ascii="Arial" w:hAnsi="Arial" w:cs="Arial"/>
          <w:b/>
          <w:bCs/>
          <w:sz w:val="22"/>
          <w:szCs w:val="22"/>
          <w:shd w:val="clear" w:color="auto" w:fill="FFFFFF"/>
        </w:rPr>
        <w:br/>
      </w:r>
      <w:r w:rsidRPr="00B01611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0554/IZ13GM/05649/05226/25/P</w:t>
      </w:r>
    </w:p>
    <w:p w14:paraId="16995DE4" w14:textId="77777777" w:rsidR="006A7F5C" w:rsidRDefault="006A7F5C" w:rsidP="006A7F5C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DD3F074" w14:textId="34FED466" w:rsidR="005053EB" w:rsidRPr="005053EB" w:rsidRDefault="005053EB" w:rsidP="00FB4376">
      <w:pPr>
        <w:pStyle w:val="colset"/>
        <w:shd w:val="clear" w:color="auto" w:fill="FFFFFF"/>
        <w:ind w:left="720" w:hanging="862"/>
        <w:rPr>
          <w:rFonts w:ascii="Arial" w:hAnsi="Arial" w:cs="Arial"/>
          <w:color w:val="000000"/>
          <w:sz w:val="22"/>
          <w:szCs w:val="22"/>
        </w:rPr>
      </w:pPr>
    </w:p>
    <w:p w14:paraId="49C05091" w14:textId="77777777" w:rsidR="00FB29AD" w:rsidRPr="00561DF3" w:rsidRDefault="00FB29AD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6118FE83" w14:textId="6B9125FD" w:rsidR="007461B9" w:rsidRPr="007461B9" w:rsidRDefault="007461B9" w:rsidP="007461B9">
      <w:pPr>
        <w:tabs>
          <w:tab w:val="left" w:pos="0"/>
        </w:tabs>
        <w:spacing w:line="276" w:lineRule="auto"/>
        <w:ind w:left="567" w:hanging="567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ZAMAWIAJĄCY:</w:t>
      </w:r>
    </w:p>
    <w:p w14:paraId="16E8D4EA" w14:textId="77777777" w:rsidR="007461B9" w:rsidRPr="007461B9" w:rsidRDefault="007461B9" w:rsidP="007461B9">
      <w:pPr>
        <w:widowControl w:val="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7D3CC901" w14:textId="77777777" w:rsidR="007461B9" w:rsidRPr="007461B9" w:rsidRDefault="007461B9" w:rsidP="007461B9">
      <w:pPr>
        <w:widowControl w:val="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ul. Targowa 74</w:t>
      </w:r>
    </w:p>
    <w:p w14:paraId="1FF82DD1" w14:textId="77777777" w:rsidR="007461B9" w:rsidRPr="007461B9" w:rsidRDefault="007461B9" w:rsidP="007461B9">
      <w:pPr>
        <w:widowControl w:val="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03-734 Warszawa</w:t>
      </w:r>
    </w:p>
    <w:p w14:paraId="0F02678C" w14:textId="77777777" w:rsidR="007461B9" w:rsidRPr="007461B9" w:rsidRDefault="007461B9" w:rsidP="007461B9">
      <w:pPr>
        <w:widowControl w:val="0"/>
        <w:spacing w:after="96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Zakład Linii Kolejowych w Bydgoszczy                                                                                                           ul. Zygmunta Augusta 1, 85-156 Bydgoszcz</w:t>
      </w:r>
    </w:p>
    <w:p w14:paraId="6A4B174F" w14:textId="77777777" w:rsidR="007461B9" w:rsidRPr="007461B9" w:rsidRDefault="007461B9" w:rsidP="007461B9">
      <w:pPr>
        <w:widowControl w:val="0"/>
        <w:ind w:left="0"/>
        <w:jc w:val="center"/>
        <w:rPr>
          <w:rFonts w:ascii="Arial" w:eastAsia="Lucida Sans Unicode" w:hAnsi="Arial" w:cs="Arial"/>
          <w:b/>
          <w:bCs/>
          <w:color w:val="000000"/>
          <w:sz w:val="28"/>
          <w:szCs w:val="28"/>
          <w:lang w:eastAsia="pl-PL"/>
        </w:rPr>
      </w:pPr>
      <w:r w:rsidRPr="007461B9">
        <w:rPr>
          <w:rFonts w:ascii="Arial" w:eastAsia="Lucida Sans Unicode" w:hAnsi="Arial" w:cs="Arial"/>
          <w:b/>
          <w:bCs/>
          <w:color w:val="000000"/>
          <w:sz w:val="28"/>
          <w:szCs w:val="28"/>
          <w:lang w:eastAsia="pl-PL"/>
        </w:rPr>
        <w:t>OŚWIADCZENIE O AKCEPTACJI SWZ</w:t>
      </w:r>
      <w:r w:rsidRPr="007461B9">
        <w:rPr>
          <w:rFonts w:ascii="Arial" w:eastAsia="Lucida Sans Unicode" w:hAnsi="Arial" w:cs="Arial"/>
          <w:b/>
          <w:bCs/>
          <w:color w:val="000000"/>
          <w:sz w:val="28"/>
          <w:szCs w:val="28"/>
          <w:lang w:eastAsia="pl-PL"/>
        </w:rPr>
        <w:br/>
      </w:r>
      <w:r w:rsidRPr="007461B9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I ZAPISÓW UMOWY</w:t>
      </w:r>
    </w:p>
    <w:p w14:paraId="5DCA2D68" w14:textId="77777777" w:rsidR="007461B9" w:rsidRPr="005053EB" w:rsidRDefault="007461B9" w:rsidP="007461B9">
      <w:pPr>
        <w:widowControl w:val="0"/>
        <w:ind w:left="0"/>
        <w:jc w:val="left"/>
        <w:rPr>
          <w:rFonts w:ascii="Arial" w:eastAsia="Lucida Sans Unicode" w:hAnsi="Arial" w:cs="Arial"/>
          <w:bCs/>
          <w:color w:val="000000"/>
          <w:sz w:val="22"/>
          <w:szCs w:val="22"/>
          <w:lang w:eastAsia="pl-PL"/>
        </w:rPr>
      </w:pPr>
    </w:p>
    <w:p w14:paraId="303CC45A" w14:textId="0FDD2153" w:rsidR="007461B9" w:rsidRPr="00DC46EC" w:rsidRDefault="007461B9" w:rsidP="00DC46EC">
      <w:pPr>
        <w:pStyle w:val="Nagwek2"/>
        <w:spacing w:line="360" w:lineRule="auto"/>
        <w:ind w:left="0"/>
        <w:jc w:val="left"/>
        <w:rPr>
          <w:rFonts w:ascii="Arial" w:eastAsia="Times New Roman" w:hAnsi="Arial" w:cs="Arial"/>
          <w:b w:val="0"/>
          <w:bCs/>
          <w:i w:val="0"/>
          <w:iCs/>
          <w:spacing w:val="-15"/>
          <w:szCs w:val="22"/>
          <w:lang w:eastAsia="pl-PL"/>
        </w:rPr>
      </w:pPr>
      <w:r w:rsidRPr="005053EB">
        <w:rPr>
          <w:rFonts w:ascii="Arial" w:eastAsia="Lucida Sans Unicode" w:hAnsi="Arial" w:cs="Arial"/>
          <w:b w:val="0"/>
          <w:bCs/>
          <w:szCs w:val="22"/>
          <w:lang w:eastAsia="pl-PL"/>
        </w:rPr>
        <w:t>Przystępując do udziału w postępowaniu w sprawie udzielenia zamówienia na</w:t>
      </w:r>
      <w:r w:rsidRPr="00024653">
        <w:rPr>
          <w:rFonts w:ascii="Arial" w:eastAsia="Lucida Sans Unicode" w:hAnsi="Arial" w:cs="Arial"/>
          <w:i w:val="0"/>
          <w:iCs/>
          <w:szCs w:val="22"/>
          <w:lang w:eastAsia="pl-PL"/>
        </w:rPr>
        <w:t>:</w:t>
      </w:r>
      <w:r w:rsidR="006A7F5C" w:rsidRPr="006A7F5C">
        <w:rPr>
          <w:rFonts w:ascii="Arial" w:eastAsia="Times New Roman" w:hAnsi="Arial" w:cs="Arial"/>
          <w:iCs/>
          <w:szCs w:val="22"/>
          <w:lang w:eastAsia="pl-PL"/>
        </w:rPr>
        <w:t xml:space="preserve"> </w:t>
      </w:r>
      <w:r w:rsidR="005C5793" w:rsidRPr="005C5793">
        <w:rPr>
          <w:rFonts w:ascii="Arial" w:hAnsi="Arial" w:cs="Arial"/>
          <w:bCs/>
          <w:i w:val="0"/>
          <w:iCs/>
          <w:szCs w:val="22"/>
        </w:rPr>
        <w:t>„</w:t>
      </w:r>
      <w:r w:rsidR="005C5793" w:rsidRPr="005C5793">
        <w:rPr>
          <w:rFonts w:ascii="Arial" w:hAnsi="Arial" w:cs="Arial"/>
          <w:bCs/>
          <w:i w:val="0"/>
          <w:iCs/>
          <w:szCs w:val="22"/>
          <w:shd w:val="clear" w:color="auto" w:fill="FFFFFF"/>
        </w:rPr>
        <w:t xml:space="preserve">Remont urządzeń samoczynnej blokady liniowej typu </w:t>
      </w:r>
      <w:proofErr w:type="spellStart"/>
      <w:r w:rsidR="005C5793" w:rsidRPr="005C5793">
        <w:rPr>
          <w:rFonts w:ascii="Arial" w:hAnsi="Arial" w:cs="Arial"/>
          <w:bCs/>
          <w:i w:val="0"/>
          <w:iCs/>
          <w:szCs w:val="22"/>
          <w:shd w:val="clear" w:color="auto" w:fill="FFFFFF"/>
        </w:rPr>
        <w:t>Eac</w:t>
      </w:r>
      <w:proofErr w:type="spellEnd"/>
      <w:r w:rsidR="005C5793" w:rsidRPr="005C5793">
        <w:rPr>
          <w:rFonts w:ascii="Arial" w:hAnsi="Arial" w:cs="Arial"/>
          <w:bCs/>
          <w:i w:val="0"/>
          <w:iCs/>
          <w:szCs w:val="22"/>
          <w:shd w:val="clear" w:color="auto" w:fill="FFFFFF"/>
        </w:rPr>
        <w:t xml:space="preserve"> polegający na zabudowie systemu kontroli nie zajętości torów w oparciu o system zliczania osi na szlaku Warlubie – Twarda Góra linii kolejowej nr 131”</w:t>
      </w:r>
      <w:r w:rsidR="009D09DC" w:rsidRPr="005C5793">
        <w:rPr>
          <w:rFonts w:ascii="Arial" w:hAnsi="Arial" w:cs="Arial"/>
          <w:bCs/>
          <w:i w:val="0"/>
          <w:iCs/>
          <w:szCs w:val="22"/>
          <w:shd w:val="clear" w:color="auto" w:fill="FFFFFF"/>
        </w:rPr>
        <w:t xml:space="preserve"> </w:t>
      </w:r>
      <w:r w:rsidR="00073BA0" w:rsidRPr="006A7F5C">
        <w:rPr>
          <w:rFonts w:ascii="Arial" w:hAnsi="Arial" w:cs="Arial"/>
          <w:b w:val="0"/>
          <w:bCs/>
          <w:i w:val="0"/>
          <w:iCs/>
          <w:szCs w:val="22"/>
          <w:shd w:val="clear" w:color="auto" w:fill="FFFFFF"/>
        </w:rPr>
        <w:t>n</w:t>
      </w:r>
      <w:r w:rsidR="00073BA0" w:rsidRPr="00073BA0">
        <w:rPr>
          <w:rFonts w:ascii="Arial" w:hAnsi="Arial" w:cs="Arial"/>
          <w:b w:val="0"/>
          <w:bCs/>
          <w:i w:val="0"/>
          <w:iCs/>
          <w:szCs w:val="22"/>
          <w:shd w:val="clear" w:color="auto" w:fill="FFFFFF"/>
        </w:rPr>
        <w:t>a terenie Zakładu Linii Kolejowych w Bydgoszczy”</w:t>
      </w:r>
      <w:r w:rsidR="00DC46EC">
        <w:rPr>
          <w:rFonts w:ascii="Arial" w:hAnsi="Arial" w:cs="Arial"/>
          <w:b w:val="0"/>
          <w:bCs/>
          <w:i w:val="0"/>
          <w:iCs/>
          <w:szCs w:val="22"/>
          <w:shd w:val="clear" w:color="auto" w:fill="FFFFFF"/>
        </w:rPr>
        <w:t xml:space="preserve"> </w:t>
      </w:r>
      <w:r w:rsidRPr="00DC46EC">
        <w:rPr>
          <w:rFonts w:ascii="Arial" w:eastAsia="Lucida Sans Unicode" w:hAnsi="Arial" w:cs="Arial"/>
          <w:b w:val="0"/>
          <w:bCs/>
          <w:i w:val="0"/>
          <w:iCs/>
          <w:szCs w:val="22"/>
          <w:lang w:eastAsia="pl-PL"/>
        </w:rPr>
        <w:t>prowadzonego zgodnie z „Regulaminem udzielania zamówień logistycznych przez PKP Polskie Linie Kolejowe S.A”, w imieniu:</w:t>
      </w:r>
    </w:p>
    <w:p w14:paraId="264574CF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993" w:hanging="567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519EE0F2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993" w:hanging="567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57288326" w14:textId="77777777" w:rsidR="007461B9" w:rsidRPr="007461B9" w:rsidRDefault="007461B9" w:rsidP="007461B9">
      <w:pPr>
        <w:widowControl w:val="0"/>
        <w:autoSpaceDE w:val="0"/>
        <w:autoSpaceDN w:val="0"/>
        <w:adjustRightInd w:val="0"/>
        <w:ind w:left="993" w:hanging="567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483C1D79" w14:textId="77777777" w:rsidR="007461B9" w:rsidRPr="007461B9" w:rsidRDefault="007461B9" w:rsidP="007461B9">
      <w:pPr>
        <w:widowControl w:val="0"/>
        <w:ind w:left="142" w:right="4534" w:hanging="284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t xml:space="preserve">(nazwa i adres wykonawcy/wykonawców wspólnie </w:t>
      </w:r>
    </w:p>
    <w:p w14:paraId="45438E89" w14:textId="77777777" w:rsidR="007461B9" w:rsidRPr="007461B9" w:rsidRDefault="007461B9" w:rsidP="007461B9">
      <w:pPr>
        <w:widowControl w:val="0"/>
        <w:ind w:left="142" w:right="4534" w:hanging="284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t>ubiegających się o udzielenie zamówienia)</w:t>
      </w:r>
    </w:p>
    <w:p w14:paraId="4BC006F8" w14:textId="77777777" w:rsidR="007461B9" w:rsidRPr="007461B9" w:rsidRDefault="007461B9" w:rsidP="007461B9">
      <w:pPr>
        <w:widowControl w:val="0"/>
        <w:autoSpaceDE w:val="0"/>
        <w:autoSpaceDN w:val="0"/>
        <w:adjustRightInd w:val="0"/>
        <w:ind w:left="0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</w:p>
    <w:p w14:paraId="20D832D6" w14:textId="77777777" w:rsidR="007461B9" w:rsidRPr="007461B9" w:rsidRDefault="007461B9" w:rsidP="007461B9">
      <w:pPr>
        <w:widowControl w:val="0"/>
        <w:ind w:left="0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</w:p>
    <w:p w14:paraId="2122EDF2" w14:textId="77777777" w:rsidR="007461B9" w:rsidRPr="007461B9" w:rsidRDefault="007461B9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Oświadczam/y</w:t>
      </w: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, że</w:t>
      </w:r>
    </w:p>
    <w:p w14:paraId="540F2B37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lastRenderedPageBreak/>
        <w:t xml:space="preserve">Zapoznaliśmy się z treścią Specyfikacji Warunków Zamówienia i </w:t>
      </w:r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uznajemy się za związanych</w:t>
      </w: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 xml:space="preserve"> określonymi w nich postanowieniami i zasadami postępowania.</w:t>
      </w: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 xml:space="preserve"> </w:t>
      </w:r>
    </w:p>
    <w:p w14:paraId="64F9AFB3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0"/>
          <w:szCs w:val="20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Oferujemy wykonanie zamówienia zgodnie z wymaganiami określonymi w Opisie Przedmiotu Zamówienia oraz zapisach Umowy.</w:t>
      </w:r>
    </w:p>
    <w:p w14:paraId="59D6543F" w14:textId="5CBB1AA9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sz w:val="22"/>
          <w:szCs w:val="22"/>
          <w:lang w:eastAsia="pl-PL"/>
        </w:rPr>
        <w:t xml:space="preserve">Nie zamierzamy powierzyć do </w:t>
      </w:r>
      <w:proofErr w:type="spellStart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podwykonania</w:t>
      </w:r>
      <w:proofErr w:type="spellEnd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 xml:space="preserve"> żadnych elementów zamówienia.</w:t>
      </w:r>
    </w:p>
    <w:p w14:paraId="0E6AD626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i/>
          <w:iCs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Uważamy się za związanych niniejszą ofertą przez okres wskazany w Specyfikacji Warunków Zamówienia.</w:t>
      </w:r>
    </w:p>
    <w:p w14:paraId="33A61A71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Akceptujemy bez zastrzeżeń wzór umowy, stanowiący Załącznik nr 4 do Specyfikacji Warunków Zamówienia i zobowiązujemy się w przypadku wyboru naszej oferty jako najkorzystniejszej do zawarcia umowy zgodnej z ofertą, na warunkach określonych w Specyfikacji Warunków Zamówienia w miejscu i terminie wyznaczonym przez Zamawiającego.</w:t>
      </w:r>
    </w:p>
    <w:p w14:paraId="06512218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Zapoznaliśmy się z klauzulą informacyjną zawartą w </w:t>
      </w:r>
      <w:proofErr w:type="spellStart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roz</w:t>
      </w:r>
      <w:proofErr w:type="spellEnd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. XVII SWZ oraz zrealizowałem/zrealizowaliśmy obowiązek, o którym mowa w </w:t>
      </w:r>
      <w:proofErr w:type="spellStart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roz</w:t>
      </w:r>
      <w:proofErr w:type="spellEnd"/>
      <w:r w:rsidRPr="007461B9">
        <w:rPr>
          <w:rFonts w:ascii="Arial" w:eastAsia="Lucida Sans Unicode" w:hAnsi="Arial" w:cs="Arial"/>
          <w:sz w:val="22"/>
          <w:szCs w:val="22"/>
          <w:lang w:eastAsia="pl-PL"/>
        </w:rPr>
        <w:t>. XVII ust. 2 i 3 SWZ w związku z ubieganiem się o udzielenie zamówienia w niniejszym postępowaniu.</w:t>
      </w:r>
      <w:r w:rsidRPr="007461B9">
        <w:rPr>
          <w:rFonts w:eastAsia="Lucida Sans Unicode" w:cs="Tahoma"/>
          <w:sz w:val="22"/>
          <w:szCs w:val="22"/>
          <w:vertAlign w:val="superscript"/>
          <w:lang w:eastAsia="pl-PL"/>
        </w:rPr>
        <w:footnoteReference w:id="2"/>
      </w:r>
    </w:p>
    <w:p w14:paraId="7195994E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Jako osobę uprawnioną do kontaktów z Zamawiającym wskazujemy:</w:t>
      </w:r>
    </w:p>
    <w:p w14:paraId="13273415" w14:textId="77777777" w:rsidR="007461B9" w:rsidRPr="007461B9" w:rsidRDefault="007461B9" w:rsidP="007461B9">
      <w:pPr>
        <w:widowControl w:val="0"/>
        <w:spacing w:line="360" w:lineRule="auto"/>
        <w:ind w:left="720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……………………………………………………….…………………………….</w:t>
      </w:r>
    </w:p>
    <w:p w14:paraId="6205CF16" w14:textId="77777777" w:rsidR="007461B9" w:rsidRPr="007461B9" w:rsidRDefault="007461B9" w:rsidP="007461B9">
      <w:pPr>
        <w:widowControl w:val="0"/>
        <w:spacing w:line="360" w:lineRule="auto"/>
        <w:ind w:left="720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proofErr w:type="spellStart"/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tel</w:t>
      </w:r>
      <w:proofErr w:type="spellEnd"/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……………………………………, e-mail ………………………………………………….</w:t>
      </w:r>
    </w:p>
    <w:p w14:paraId="13E66772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sz w:val="22"/>
          <w:szCs w:val="22"/>
          <w:lang w:eastAsia="pl-PL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7461B9">
        <w:rPr>
          <w:rFonts w:ascii="Arial" w:eastAsia="Lucida Sans Unicode" w:hAnsi="Arial" w:cs="Arial"/>
          <w:i/>
          <w:sz w:val="22"/>
          <w:szCs w:val="22"/>
          <w:lang w:eastAsia="pl-PL"/>
        </w:rPr>
        <w:t>(W przypadku zastrzeżenia tajemnicy przedsiębiorstwa należy dołączyć uzasadnienie lub inne dokumenty udowadniające, że zastrzeżone informacje stanowią tajemnicę przedsiębiorstwa)</w:t>
      </w:r>
    </w:p>
    <w:p w14:paraId="091B3BD6" w14:textId="77777777" w:rsidR="007461B9" w:rsidRPr="007461B9" w:rsidRDefault="007461B9">
      <w:pPr>
        <w:widowControl w:val="0"/>
        <w:numPr>
          <w:ilvl w:val="0"/>
          <w:numId w:val="42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Załącznikami do niniejszej oferty są:</w:t>
      </w:r>
    </w:p>
    <w:p w14:paraId="74D335CA" w14:textId="77777777" w:rsidR="007461B9" w:rsidRPr="007461B9" w:rsidRDefault="007461B9">
      <w:pPr>
        <w:widowControl w:val="0"/>
        <w:numPr>
          <w:ilvl w:val="0"/>
          <w:numId w:val="43"/>
        </w:numPr>
        <w:spacing w:line="360" w:lineRule="auto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……………………………………………………….…………………………….</w:t>
      </w:r>
    </w:p>
    <w:p w14:paraId="65C3774C" w14:textId="77777777" w:rsidR="007461B9" w:rsidRPr="007461B9" w:rsidRDefault="007461B9">
      <w:pPr>
        <w:widowControl w:val="0"/>
        <w:numPr>
          <w:ilvl w:val="0"/>
          <w:numId w:val="43"/>
        </w:numPr>
        <w:spacing w:after="1080" w:line="360" w:lineRule="auto"/>
        <w:ind w:left="1066" w:hanging="357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……………………………………………………….…………………………….</w:t>
      </w:r>
    </w:p>
    <w:p w14:paraId="16C494A0" w14:textId="77777777" w:rsidR="007461B9" w:rsidRPr="007461B9" w:rsidRDefault="007461B9" w:rsidP="007461B9">
      <w:pPr>
        <w:widowControl w:val="0"/>
        <w:ind w:left="0"/>
        <w:jc w:val="righ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</w:t>
      </w:r>
    </w:p>
    <w:p w14:paraId="0E8674D3" w14:textId="77777777" w:rsidR="007461B9" w:rsidRPr="007461B9" w:rsidRDefault="007461B9" w:rsidP="007461B9">
      <w:pPr>
        <w:widowControl w:val="0"/>
        <w:ind w:left="5387" w:firstLine="567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t>(miejscowość, data i podpis/y zgodnie</w:t>
      </w:r>
    </w:p>
    <w:p w14:paraId="573C8D0E" w14:textId="77777777" w:rsidR="007461B9" w:rsidRPr="007461B9" w:rsidRDefault="007461B9" w:rsidP="007461B9">
      <w:pPr>
        <w:widowControl w:val="0"/>
        <w:ind w:left="5387" w:firstLine="567"/>
        <w:jc w:val="center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lastRenderedPageBreak/>
        <w:t>z reprezentacją wykonawcy)</w:t>
      </w:r>
    </w:p>
    <w:p w14:paraId="002E7E12" w14:textId="77777777" w:rsidR="007461B9" w:rsidRDefault="007461B9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</w:p>
    <w:p w14:paraId="20CF90EB" w14:textId="77777777" w:rsidR="00A6708D" w:rsidRDefault="00A6708D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</w:p>
    <w:p w14:paraId="0D36D35B" w14:textId="77777777" w:rsidR="00A6708D" w:rsidRDefault="00A6708D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</w:p>
    <w:p w14:paraId="6A926D26" w14:textId="77777777" w:rsidR="00B53E0C" w:rsidRDefault="00B53E0C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</w:p>
    <w:p w14:paraId="023F51F9" w14:textId="7CC56FAD" w:rsidR="005053EB" w:rsidRPr="00FB4376" w:rsidRDefault="007461B9" w:rsidP="00FB4376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Pr="00561DF3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>r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Oświadczenia o nie</w:t>
      </w:r>
      <w:r w:rsidRPr="007568AC">
        <w:rPr>
          <w:rFonts w:ascii="Arial" w:hAnsi="Arial" w:cs="Arial"/>
          <w:sz w:val="22"/>
          <w:szCs w:val="22"/>
        </w:rPr>
        <w:t>podlegani</w:t>
      </w:r>
      <w:r>
        <w:rPr>
          <w:rFonts w:ascii="Arial" w:hAnsi="Arial" w:cs="Arial"/>
          <w:sz w:val="22"/>
          <w:szCs w:val="22"/>
        </w:rPr>
        <w:t>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>
        <w:rPr>
          <w:rFonts w:ascii="Arial" w:hAnsi="Arial" w:cs="Arial"/>
          <w:sz w:val="22"/>
          <w:szCs w:val="22"/>
        </w:rPr>
        <w:t>iu z postępowania na 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</w:t>
      </w:r>
      <w:r>
        <w:rPr>
          <w:rFonts w:ascii="Arial" w:hAnsi="Arial" w:cs="Arial"/>
          <w:sz w:val="22"/>
          <w:szCs w:val="22"/>
        </w:rPr>
        <w:br/>
      </w:r>
      <w:r w:rsidRPr="007568AC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 (Dz. U. poz. 835)</w:t>
      </w:r>
    </w:p>
    <w:p w14:paraId="45A31374" w14:textId="65B79449" w:rsidR="00813020" w:rsidRPr="00813020" w:rsidRDefault="00813020" w:rsidP="00813020">
      <w:pPr>
        <w:pStyle w:val="colset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813020">
        <w:rPr>
          <w:rStyle w:val="col"/>
          <w:rFonts w:ascii="Arial" w:hAnsi="Arial" w:cs="Arial"/>
          <w:color w:val="6D6D6D"/>
          <w:sz w:val="22"/>
          <w:szCs w:val="22"/>
        </w:rPr>
        <w:t>Numer Postępowania</w:t>
      </w:r>
      <w:r w:rsidRPr="00813020">
        <w:rPr>
          <w:rStyle w:val="col"/>
          <w:rFonts w:ascii="Arial" w:hAnsi="Arial" w:cs="Arial"/>
          <w:color w:val="6D6D6D"/>
          <w:sz w:val="22"/>
          <w:szCs w:val="22"/>
        </w:rPr>
        <w:t xml:space="preserve"> </w:t>
      </w:r>
      <w:r w:rsidRPr="00813020">
        <w:rPr>
          <w:rStyle w:val="Pogrubienie"/>
          <w:rFonts w:ascii="Arial" w:hAnsi="Arial" w:cs="Arial"/>
          <w:color w:val="000000"/>
          <w:sz w:val="22"/>
          <w:szCs w:val="22"/>
        </w:rPr>
        <w:t>0554/IZ13GM/05649/05226/25/P</w:t>
      </w:r>
    </w:p>
    <w:p w14:paraId="1C2E181E" w14:textId="46D7F3FA" w:rsidR="00813020" w:rsidRPr="00813020" w:rsidRDefault="00813020" w:rsidP="00813020">
      <w:pPr>
        <w:pStyle w:val="colset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813020">
        <w:rPr>
          <w:rStyle w:val="col"/>
          <w:rFonts w:ascii="Arial" w:hAnsi="Arial" w:cs="Arial"/>
          <w:color w:val="6D6D6D"/>
          <w:sz w:val="22"/>
          <w:szCs w:val="22"/>
        </w:rPr>
        <w:t>Znak sprawy</w:t>
      </w:r>
      <w:r w:rsidRPr="00813020">
        <w:rPr>
          <w:rStyle w:val="col"/>
          <w:rFonts w:ascii="Arial" w:hAnsi="Arial" w:cs="Arial"/>
          <w:color w:val="6D6D6D"/>
          <w:sz w:val="22"/>
          <w:szCs w:val="22"/>
        </w:rPr>
        <w:t xml:space="preserve"> </w:t>
      </w:r>
      <w:r w:rsidRPr="00813020">
        <w:rPr>
          <w:rStyle w:val="Pogrubienie"/>
          <w:rFonts w:ascii="Arial" w:hAnsi="Arial" w:cs="Arial"/>
          <w:color w:val="000000"/>
          <w:sz w:val="22"/>
          <w:szCs w:val="22"/>
        </w:rPr>
        <w:t>PZ.294.23490.2025</w:t>
      </w:r>
    </w:p>
    <w:p w14:paraId="4D25601F" w14:textId="77777777" w:rsidR="00555910" w:rsidRDefault="00555910" w:rsidP="00555910">
      <w:pPr>
        <w:ind w:left="0"/>
        <w:rPr>
          <w:rFonts w:ascii="Arial" w:hAnsi="Arial" w:cs="Arial"/>
          <w:b/>
          <w:bCs/>
          <w:sz w:val="22"/>
          <w:szCs w:val="22"/>
        </w:rPr>
      </w:pPr>
    </w:p>
    <w:p w14:paraId="344F309E" w14:textId="77777777" w:rsidR="006A7F5C" w:rsidRDefault="006A7F5C" w:rsidP="006A7F5C">
      <w:pPr>
        <w:suppressAutoHyphens w:val="0"/>
        <w:spacing w:line="360" w:lineRule="auto"/>
        <w:ind w:left="0"/>
        <w:jc w:val="lef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5D08F031" w14:textId="77777777" w:rsidR="006A7F5C" w:rsidRPr="005053EB" w:rsidRDefault="006A7F5C" w:rsidP="006A7F5C">
      <w:pPr>
        <w:pStyle w:val="colset"/>
        <w:shd w:val="clear" w:color="auto" w:fill="FFFFFF"/>
        <w:ind w:left="720" w:hanging="862"/>
        <w:rPr>
          <w:rFonts w:ascii="Arial" w:hAnsi="Arial" w:cs="Arial"/>
          <w:color w:val="000000"/>
          <w:sz w:val="22"/>
          <w:szCs w:val="22"/>
        </w:rPr>
      </w:pPr>
    </w:p>
    <w:p w14:paraId="0150A51C" w14:textId="63B9A21C" w:rsidR="00024653" w:rsidRDefault="00374E9E" w:rsidP="007461B9">
      <w:pPr>
        <w:widowControl w:val="0"/>
        <w:spacing w:line="360" w:lineRule="auto"/>
        <w:ind w:left="0"/>
        <w:jc w:val="left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374E9E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„</w:t>
      </w:r>
      <w:r w:rsidR="005C5793" w:rsidRPr="005C579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Remont urządzeń samoczynnej blokady liniowej typu </w:t>
      </w:r>
      <w:proofErr w:type="spellStart"/>
      <w:r w:rsidR="005C5793" w:rsidRPr="005C579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Eac</w:t>
      </w:r>
      <w:proofErr w:type="spellEnd"/>
      <w:r w:rsidR="005C5793" w:rsidRPr="005C579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polegający na zabudowie systemu kontroli nie zajętości torów w oparciu o system zliczania osi na szlaku Warlubie – Twarda Góra linii kolejowej nr 131</w:t>
      </w:r>
      <w:r w:rsidR="005C5793" w:rsidRPr="005C5793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</w:p>
    <w:p w14:paraId="32BA230A" w14:textId="77777777" w:rsidR="00024653" w:rsidRDefault="00024653" w:rsidP="007461B9">
      <w:pPr>
        <w:widowControl w:val="0"/>
        <w:spacing w:line="360" w:lineRule="auto"/>
        <w:ind w:left="0"/>
        <w:jc w:val="left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16393F53" w14:textId="07231347" w:rsidR="00073BA0" w:rsidRDefault="00073BA0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0"/>
          <w:szCs w:val="22"/>
          <w:lang w:eastAsia="pl-PL"/>
        </w:rPr>
      </w:pPr>
    </w:p>
    <w:p w14:paraId="4AA3D6D4" w14:textId="77777777" w:rsidR="00024653" w:rsidRDefault="00024653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0"/>
          <w:szCs w:val="22"/>
          <w:lang w:eastAsia="pl-PL"/>
        </w:rPr>
      </w:pPr>
    </w:p>
    <w:p w14:paraId="538F0E32" w14:textId="77777777" w:rsidR="00024653" w:rsidRPr="007461B9" w:rsidRDefault="00024653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0"/>
          <w:szCs w:val="22"/>
          <w:lang w:eastAsia="pl-PL"/>
        </w:rPr>
      </w:pPr>
    </w:p>
    <w:p w14:paraId="76C8704C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ZAMAWIAJĄCY:</w:t>
      </w:r>
    </w:p>
    <w:p w14:paraId="0289183D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60737CC1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ul. Targowa 74</w:t>
      </w:r>
    </w:p>
    <w:p w14:paraId="4985D27B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03-734 Warszawa</w:t>
      </w:r>
    </w:p>
    <w:p w14:paraId="2DE88569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Zakład Linii Kolejowych w Bydgoszczy</w:t>
      </w:r>
    </w:p>
    <w:p w14:paraId="4C52E6FC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ul. Zygmunta Augusta 1, 85-082 Bydgoszcz</w:t>
      </w:r>
    </w:p>
    <w:p w14:paraId="23742339" w14:textId="77777777" w:rsidR="007461B9" w:rsidRPr="007461B9" w:rsidRDefault="007461B9" w:rsidP="007461B9">
      <w:pPr>
        <w:widowControl w:val="0"/>
        <w:spacing w:line="360" w:lineRule="auto"/>
        <w:ind w:left="0"/>
        <w:jc w:val="center"/>
        <w:rPr>
          <w:rFonts w:ascii="Arial" w:eastAsia="Lucida Sans Unicode" w:hAnsi="Arial" w:cs="Arial"/>
          <w:b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bCs/>
          <w:color w:val="000000"/>
          <w:sz w:val="22"/>
          <w:szCs w:val="22"/>
          <w:lang w:eastAsia="pl-PL"/>
        </w:rPr>
        <w:br/>
      </w:r>
      <w:r w:rsidRPr="007461B9">
        <w:rPr>
          <w:rFonts w:ascii="Arial" w:eastAsia="Lucida Sans Unicode" w:hAnsi="Arial" w:cs="Arial"/>
          <w:b/>
          <w:i/>
          <w:color w:val="000000"/>
          <w:sz w:val="22"/>
          <w:szCs w:val="22"/>
          <w:lang w:eastAsia="pl-PL"/>
        </w:rPr>
        <w:t>OŚWIADCZENIE O NIEPODLEGANIU WYKLUCZENIU NA PODSTAWIE ART. 7 UST. 1 USTAWY Z DNIA 4 KWIETNIA 2024 R. O SZCZEGÓLNYCH ROZWIĄZANIACH W ZAKRESIE PRZECIWDZIAŁANIA WSPIERANIU AGRESJI NA UKRAINĘ ORAZ SŁUŻĄCYCH OCHRONIE BEZPIECZEŃSTWA NARODOWEGO</w:t>
      </w:r>
    </w:p>
    <w:p w14:paraId="3977F4BC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before="360" w:line="360" w:lineRule="auto"/>
        <w:ind w:left="-142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>w imieniu:</w:t>
      </w:r>
    </w:p>
    <w:p w14:paraId="49F49E86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lastRenderedPageBreak/>
        <w:t>..................................................................</w:t>
      </w:r>
    </w:p>
    <w:p w14:paraId="4872466F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6304DC4D" w14:textId="77777777" w:rsidR="007461B9" w:rsidRPr="007461B9" w:rsidRDefault="007461B9" w:rsidP="007461B9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..................................................................</w:t>
      </w:r>
    </w:p>
    <w:p w14:paraId="4C8456DB" w14:textId="77777777" w:rsidR="007461B9" w:rsidRPr="007461B9" w:rsidRDefault="007461B9" w:rsidP="007461B9">
      <w:pPr>
        <w:widowControl w:val="0"/>
        <w:spacing w:line="360" w:lineRule="auto"/>
        <w:ind w:left="0" w:right="4959"/>
        <w:jc w:val="left"/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</w:pPr>
      <w:r w:rsidRPr="007461B9">
        <w:rPr>
          <w:rFonts w:ascii="Arial" w:eastAsia="Lucida Sans Unicode" w:hAnsi="Arial" w:cs="Arial"/>
          <w:i/>
          <w:color w:val="000000"/>
          <w:sz w:val="16"/>
          <w:szCs w:val="16"/>
          <w:lang w:eastAsia="pl-PL"/>
        </w:rPr>
        <w:t>(nazwa i adres wykonawcy/wykonawców wspólnie ubiegających się o udzielenie zamówienia)</w:t>
      </w:r>
    </w:p>
    <w:p w14:paraId="0C04E415" w14:textId="77777777" w:rsidR="007461B9" w:rsidRPr="007461B9" w:rsidRDefault="007461B9" w:rsidP="007461B9">
      <w:pPr>
        <w:widowControl w:val="0"/>
        <w:spacing w:line="360" w:lineRule="auto"/>
        <w:ind w:left="0" w:right="4959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</w:p>
    <w:p w14:paraId="32AEA8E9" w14:textId="77777777" w:rsidR="007461B9" w:rsidRPr="007461B9" w:rsidRDefault="007461B9" w:rsidP="007461B9">
      <w:pPr>
        <w:widowControl w:val="0"/>
        <w:spacing w:line="360" w:lineRule="auto"/>
        <w:ind w:left="-142" w:right="-2"/>
        <w:jc w:val="left"/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b/>
          <w:color w:val="000000"/>
          <w:sz w:val="22"/>
          <w:szCs w:val="22"/>
          <w:lang w:eastAsia="pl-PL"/>
        </w:rPr>
        <w:t>OŚWIADCZAM / -MY,</w:t>
      </w: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 xml:space="preserve"> że:</w:t>
      </w:r>
    </w:p>
    <w:p w14:paraId="7192BDB8" w14:textId="77777777" w:rsidR="007461B9" w:rsidRPr="007461B9" w:rsidRDefault="007461B9" w:rsidP="007461B9">
      <w:pPr>
        <w:widowControl w:val="0"/>
        <w:spacing w:line="360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  <w:lang w:eastAsia="pl-PL"/>
        </w:rPr>
      </w:pP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 xml:space="preserve">nie zachodzą w stosunku do </w:t>
      </w:r>
      <w:r w:rsidRPr="007461B9">
        <w:rPr>
          <w:rFonts w:ascii="Arial" w:eastAsia="Lucida Sans Unicode" w:hAnsi="Arial" w:cs="Arial"/>
          <w:i/>
          <w:color w:val="000000"/>
          <w:sz w:val="22"/>
          <w:szCs w:val="22"/>
          <w:lang w:eastAsia="pl-PL"/>
        </w:rPr>
        <w:t>mnie / nas*</w:t>
      </w:r>
      <w:r w:rsidRPr="007461B9">
        <w:rPr>
          <w:rFonts w:ascii="Arial" w:eastAsia="Lucida Sans Unicode" w:hAnsi="Arial" w:cs="Arial"/>
          <w:color w:val="000000"/>
          <w:sz w:val="22"/>
          <w:szCs w:val="22"/>
          <w:lang w:eastAsia="pl-PL"/>
        </w:rPr>
        <w:t xml:space="preserve"> przesłanki wykluczenia z postępowania na podstawie art. 7 ust. 1 ustawy z dnia 4 kwietnia 2024 r. o szczególnych rozwiązaniach w zakresie przeciwdziałania wspieraniu agresji na Ukrainę oraz służących ochronie bezpieczeństwa narodowego (Dz. U. z 2023 r., poz. 507).</w:t>
      </w:r>
      <w:r w:rsidRPr="007461B9">
        <w:rPr>
          <w:rFonts w:ascii="Arial" w:eastAsia="Lucida Sans Unicode" w:hAnsi="Arial" w:cs="Arial"/>
          <w:color w:val="000000"/>
          <w:sz w:val="22"/>
          <w:szCs w:val="22"/>
          <w:vertAlign w:val="superscript"/>
          <w:lang w:eastAsia="pl-PL"/>
        </w:rPr>
        <w:endnoteReference w:id="2"/>
      </w:r>
    </w:p>
    <w:p w14:paraId="25853C33" w14:textId="77777777" w:rsidR="007461B9" w:rsidRPr="007461B9" w:rsidRDefault="007461B9" w:rsidP="007461B9">
      <w:pPr>
        <w:suppressAutoHyphens w:val="0"/>
        <w:spacing w:before="360" w:line="360" w:lineRule="auto"/>
        <w:ind w:left="0"/>
        <w:jc w:val="right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7461B9">
        <w:rPr>
          <w:rFonts w:ascii="Arial" w:eastAsia="Times New Roman" w:hAnsi="Arial" w:cs="Arial"/>
          <w:i/>
          <w:sz w:val="22"/>
          <w:szCs w:val="22"/>
          <w:lang w:eastAsia="pl-PL"/>
        </w:rPr>
        <w:t>............................................................</w:t>
      </w:r>
    </w:p>
    <w:p w14:paraId="036329DA" w14:textId="77777777" w:rsidR="007461B9" w:rsidRPr="007461B9" w:rsidRDefault="007461B9" w:rsidP="007461B9">
      <w:pPr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(miejscowość, data i podpis/y zgodnie</w:t>
      </w:r>
    </w:p>
    <w:p w14:paraId="2B73D222" w14:textId="01223CFC" w:rsidR="007461B9" w:rsidRPr="007461B9" w:rsidRDefault="007461B9" w:rsidP="007461B9">
      <w:pPr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z reprezentacją </w:t>
      </w:r>
      <w:proofErr w:type="spellStart"/>
      <w:r w:rsidRPr="007461B9">
        <w:rPr>
          <w:rFonts w:ascii="Arial" w:eastAsia="Times New Roman" w:hAnsi="Arial" w:cs="Arial"/>
          <w:i/>
          <w:sz w:val="16"/>
          <w:szCs w:val="16"/>
          <w:lang w:eastAsia="pl-PL"/>
        </w:rPr>
        <w:t>wykonawc</w:t>
      </w:r>
      <w:proofErr w:type="spellEnd"/>
    </w:p>
    <w:p w14:paraId="15512770" w14:textId="77777777" w:rsidR="007461B9" w:rsidRPr="007461B9" w:rsidRDefault="007461B9" w:rsidP="007461B9">
      <w:pPr>
        <w:widowControl w:val="0"/>
        <w:tabs>
          <w:tab w:val="left" w:pos="0"/>
        </w:tabs>
        <w:spacing w:line="360" w:lineRule="auto"/>
        <w:ind w:left="0"/>
        <w:jc w:val="left"/>
        <w:rPr>
          <w:rFonts w:ascii="Arial" w:eastAsia="Lucida Sans Unicode" w:hAnsi="Arial" w:cs="Arial"/>
          <w:bCs/>
          <w:color w:val="000000"/>
          <w:sz w:val="18"/>
          <w:szCs w:val="22"/>
          <w:lang w:eastAsia="pl-PL"/>
        </w:rPr>
      </w:pPr>
      <w:r w:rsidRPr="007461B9">
        <w:rPr>
          <w:rFonts w:ascii="Arial" w:eastAsia="Lucida Sans Unicode" w:hAnsi="Arial" w:cs="Arial"/>
          <w:bCs/>
          <w:color w:val="000000"/>
          <w:sz w:val="18"/>
          <w:szCs w:val="22"/>
          <w:lang w:eastAsia="pl-PL"/>
        </w:rPr>
        <w:t>*  niepotrzebne skreślić</w:t>
      </w:r>
    </w:p>
    <w:p w14:paraId="7159D0F2" w14:textId="405318CC" w:rsidR="00853196" w:rsidRPr="00853196" w:rsidRDefault="00853196" w:rsidP="00073BA0">
      <w:pPr>
        <w:spacing w:after="200"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sectPr w:rsidR="00853196" w:rsidRPr="00853196" w:rsidSect="00940E18">
      <w:headerReference w:type="default" r:id="rId11"/>
      <w:footerReference w:type="even" r:id="rId12"/>
      <w:footerReference w:type="default" r:id="rId13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1184C" w14:textId="77777777" w:rsidR="003960D1" w:rsidRDefault="003960D1">
      <w:r>
        <w:separator/>
      </w:r>
    </w:p>
  </w:endnote>
  <w:endnote w:type="continuationSeparator" w:id="0">
    <w:p w14:paraId="4D8E7A46" w14:textId="77777777" w:rsidR="003960D1" w:rsidRDefault="003960D1">
      <w:r>
        <w:continuationSeparator/>
      </w:r>
    </w:p>
  </w:endnote>
  <w:endnote w:type="continuationNotice" w:id="1">
    <w:p w14:paraId="05BEBE7B" w14:textId="77777777" w:rsidR="003960D1" w:rsidRDefault="003960D1"/>
  </w:endnote>
  <w:endnote w:id="2">
    <w:p w14:paraId="219059A4" w14:textId="77777777" w:rsidR="005050C9" w:rsidRDefault="005050C9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52F23979" w14:textId="77777777" w:rsidR="005050C9" w:rsidRDefault="005050C9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639FE820" w14:textId="77777777" w:rsidR="005050C9" w:rsidRDefault="005050C9" w:rsidP="007461B9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4C71F7C3" w14:textId="77777777" w:rsidR="00FB29AD" w:rsidRDefault="00FB29AD" w:rsidP="007461B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</w:p>
    <w:p w14:paraId="2B10D0F4" w14:textId="77777777" w:rsidR="00FB29AD" w:rsidRDefault="00FB29AD" w:rsidP="007461B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</w:p>
    <w:p w14:paraId="373C8447" w14:textId="77777777" w:rsidR="00FB29AD" w:rsidRDefault="00FB29AD" w:rsidP="007461B9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sz w:val="22"/>
          <w:szCs w:val="22"/>
        </w:rPr>
      </w:pPr>
    </w:p>
    <w:p w14:paraId="75A2B31B" w14:textId="77777777" w:rsidR="007461B9" w:rsidRDefault="007461B9" w:rsidP="007461B9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1B4E6B" w:rsidRDefault="001B4E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1B4E6B" w:rsidRDefault="001B4E6B">
    <w:pPr>
      <w:pStyle w:val="Stopka"/>
      <w:ind w:right="360"/>
    </w:pPr>
  </w:p>
  <w:p w14:paraId="404AF03D" w14:textId="77777777" w:rsidR="001B4E6B" w:rsidRDefault="001B4E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737CE423" w:rsidR="001B4E6B" w:rsidRDefault="001B4E6B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A6708D">
      <w:rPr>
        <w:rFonts w:ascii="Arial" w:hAnsi="Arial" w:cs="Arial"/>
        <w:i/>
        <w:sz w:val="20"/>
        <w:szCs w:val="20"/>
      </w:rPr>
      <w:t>8</w:t>
    </w:r>
  </w:p>
  <w:p w14:paraId="2751FC66" w14:textId="335E8903" w:rsidR="001B4E6B" w:rsidRPr="00A76832" w:rsidRDefault="001B4E6B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5D54C5">
      <w:rPr>
        <w:rFonts w:ascii="Arial" w:hAnsi="Arial" w:cs="Arial"/>
        <w:b/>
        <w:noProof/>
        <w:sz w:val="20"/>
        <w:szCs w:val="20"/>
      </w:rPr>
      <w:t>3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5D54C5">
      <w:rPr>
        <w:rFonts w:ascii="Arial" w:hAnsi="Arial" w:cs="Arial"/>
        <w:b/>
        <w:noProof/>
        <w:sz w:val="20"/>
        <w:szCs w:val="20"/>
      </w:rPr>
      <w:t>16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1B4E6B" w:rsidRDefault="001B4E6B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6C23A" w14:textId="77777777" w:rsidR="003960D1" w:rsidRDefault="003960D1">
      <w:r>
        <w:separator/>
      </w:r>
    </w:p>
  </w:footnote>
  <w:footnote w:type="continuationSeparator" w:id="0">
    <w:p w14:paraId="4B13B4DC" w14:textId="77777777" w:rsidR="003960D1" w:rsidRDefault="003960D1">
      <w:r>
        <w:continuationSeparator/>
      </w:r>
    </w:p>
  </w:footnote>
  <w:footnote w:type="continuationNotice" w:id="1">
    <w:p w14:paraId="11BE50B0" w14:textId="77777777" w:rsidR="003960D1" w:rsidRDefault="003960D1"/>
  </w:footnote>
  <w:footnote w:id="2">
    <w:p w14:paraId="2110304B" w14:textId="77777777" w:rsidR="007461B9" w:rsidRDefault="007461B9" w:rsidP="007461B9">
      <w:pPr>
        <w:pStyle w:val="Tekstprzypisudolnego"/>
        <w:rPr>
          <w:rFonts w:cs="Tahoma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3B263" w14:textId="0F9A5E46" w:rsidR="003C1949" w:rsidRPr="00A97BBB" w:rsidRDefault="001B4E6B" w:rsidP="00EB2F89">
    <w:pPr>
      <w:pStyle w:val="Nagwek2"/>
      <w:spacing w:line="360" w:lineRule="auto"/>
      <w:jc w:val="right"/>
      <w:rPr>
        <w:rFonts w:ascii="Arial" w:eastAsia="Times New Roman" w:hAnsi="Arial" w:cs="Arial"/>
        <w:b w:val="0"/>
        <w:bCs/>
        <w:spacing w:val="-15"/>
        <w:sz w:val="16"/>
        <w:szCs w:val="16"/>
        <w:lang w:eastAsia="pl-PL"/>
      </w:rPr>
    </w:pPr>
    <w:r w:rsidRPr="00A97BBB">
      <w:rPr>
        <w:rFonts w:ascii="Arial" w:hAnsi="Arial" w:cs="Arial"/>
        <w:b w:val="0"/>
        <w:bCs/>
        <w:sz w:val="16"/>
        <w:szCs w:val="16"/>
      </w:rPr>
      <w:t xml:space="preserve">Specyfikacja Warunków Zamówienia pn.: </w:t>
    </w:r>
    <w:r w:rsidR="00D03FEA" w:rsidRPr="00A97BBB">
      <w:rPr>
        <w:rFonts w:ascii="Arial" w:hAnsi="Arial" w:cs="Arial"/>
        <w:b w:val="0"/>
        <w:bCs/>
        <w:sz w:val="16"/>
        <w:szCs w:val="16"/>
        <w:shd w:val="clear" w:color="auto" w:fill="FFFFFF"/>
      </w:rPr>
      <w:t>„</w:t>
    </w:r>
    <w:r w:rsidR="00A97BBB" w:rsidRPr="00A97BBB">
      <w:rPr>
        <w:rFonts w:ascii="Arial" w:hAnsi="Arial" w:cs="Arial"/>
        <w:b w:val="0"/>
        <w:bCs/>
        <w:sz w:val="16"/>
        <w:szCs w:val="16"/>
        <w:shd w:val="clear" w:color="auto" w:fill="FFFFFF"/>
      </w:rPr>
      <w:t>Remont infrastruktury kablowej z zabudową światłowodu 36J, Jabłonowo Pomorskie - Mełno</w:t>
    </w:r>
    <w:r w:rsidR="00094128" w:rsidRPr="00A97BBB">
      <w:rPr>
        <w:rFonts w:ascii="Arial" w:hAnsi="Arial" w:cs="Arial"/>
        <w:b w:val="0"/>
        <w:bCs/>
        <w:sz w:val="16"/>
        <w:szCs w:val="16"/>
        <w:shd w:val="clear" w:color="auto" w:fill="FFFFFF"/>
      </w:rPr>
      <w:t>”</w:t>
    </w:r>
  </w:p>
  <w:p w14:paraId="41D42D59" w14:textId="3D2F42E0" w:rsidR="00983083" w:rsidRPr="00983083" w:rsidRDefault="00983083" w:rsidP="00983083">
    <w:pPr>
      <w:pStyle w:val="Nagwek2"/>
      <w:spacing w:line="360" w:lineRule="auto"/>
      <w:jc w:val="right"/>
      <w:rPr>
        <w:rFonts w:ascii="Arial" w:eastAsia="Times New Roman" w:hAnsi="Arial" w:cs="Arial"/>
        <w:b w:val="0"/>
        <w:bCs/>
        <w:i w:val="0"/>
        <w:iCs/>
        <w:spacing w:val="-15"/>
        <w:sz w:val="16"/>
        <w:szCs w:val="16"/>
        <w:lang w:eastAsia="pl-PL"/>
      </w:rPr>
    </w:pPr>
  </w:p>
  <w:p w14:paraId="49F77B34" w14:textId="09D8CE1E" w:rsidR="001B4E6B" w:rsidRPr="001E6939" w:rsidRDefault="00D03FEA" w:rsidP="00094128">
    <w:pPr>
      <w:tabs>
        <w:tab w:val="left" w:pos="1785"/>
        <w:tab w:val="center" w:pos="5316"/>
      </w:tabs>
      <w:spacing w:line="360" w:lineRule="auto"/>
      <w:ind w:right="-1276" w:hanging="736"/>
      <w:rPr>
        <w:rFonts w:ascii="Arial" w:eastAsia="Calibri" w:hAnsi="Arial" w:cs="Arial"/>
        <w:b/>
        <w:sz w:val="32"/>
        <w:szCs w:val="22"/>
        <w:lang w:eastAsia="en-US"/>
      </w:rPr>
    </w:pPr>
    <w:r>
      <w:rPr>
        <w:rFonts w:ascii="Arial" w:eastAsia="Calibri" w:hAnsi="Arial" w:cs="Arial"/>
        <w:b/>
        <w:sz w:val="32"/>
        <w:szCs w:val="22"/>
        <w:lang w:eastAsia="en-US"/>
      </w:rPr>
      <w:tab/>
    </w:r>
    <w:r>
      <w:rPr>
        <w:rFonts w:ascii="Arial" w:eastAsia="Calibri" w:hAnsi="Arial" w:cs="Arial"/>
        <w:b/>
        <w:sz w:val="32"/>
        <w:szCs w:val="22"/>
        <w:lang w:eastAsia="en-US"/>
      </w:rPr>
      <w:tab/>
    </w:r>
    <w:r w:rsidR="00094128">
      <w:rPr>
        <w:rFonts w:ascii="Arial" w:eastAsia="Calibri" w:hAnsi="Arial" w:cs="Arial"/>
        <w:b/>
        <w:sz w:val="32"/>
        <w:szCs w:val="22"/>
        <w:lang w:eastAsia="en-US"/>
      </w:rPr>
      <w:tab/>
    </w:r>
  </w:p>
  <w:p w14:paraId="363E4E09" w14:textId="77777777" w:rsidR="001B4E6B" w:rsidRDefault="001B4E6B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13" name="Obraz 1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1B4E6B" w:rsidRDefault="001B4E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415000F"/>
    <w:name w:val="WW8Num32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06D2F4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3338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4134" w:hanging="360"/>
      </w:pPr>
    </w:lvl>
    <w:lvl w:ilvl="2" w:tplc="0415001B" w:tentative="1">
      <w:start w:val="1"/>
      <w:numFmt w:val="lowerRoman"/>
      <w:lvlText w:val="%3."/>
      <w:lvlJc w:val="right"/>
      <w:pPr>
        <w:ind w:left="4854" w:hanging="180"/>
      </w:pPr>
    </w:lvl>
    <w:lvl w:ilvl="3" w:tplc="0415000F" w:tentative="1">
      <w:start w:val="1"/>
      <w:numFmt w:val="decimal"/>
      <w:lvlText w:val="%4."/>
      <w:lvlJc w:val="left"/>
      <w:pPr>
        <w:ind w:left="5574" w:hanging="360"/>
      </w:pPr>
    </w:lvl>
    <w:lvl w:ilvl="4" w:tplc="04150019" w:tentative="1">
      <w:start w:val="1"/>
      <w:numFmt w:val="lowerLetter"/>
      <w:lvlText w:val="%5."/>
      <w:lvlJc w:val="left"/>
      <w:pPr>
        <w:ind w:left="6294" w:hanging="360"/>
      </w:pPr>
    </w:lvl>
    <w:lvl w:ilvl="5" w:tplc="0415001B" w:tentative="1">
      <w:start w:val="1"/>
      <w:numFmt w:val="lowerRoman"/>
      <w:lvlText w:val="%6."/>
      <w:lvlJc w:val="right"/>
      <w:pPr>
        <w:ind w:left="7014" w:hanging="180"/>
      </w:pPr>
    </w:lvl>
    <w:lvl w:ilvl="6" w:tplc="0415000F" w:tentative="1">
      <w:start w:val="1"/>
      <w:numFmt w:val="decimal"/>
      <w:lvlText w:val="%7."/>
      <w:lvlJc w:val="left"/>
      <w:pPr>
        <w:ind w:left="7734" w:hanging="360"/>
      </w:pPr>
    </w:lvl>
    <w:lvl w:ilvl="7" w:tplc="04150019" w:tentative="1">
      <w:start w:val="1"/>
      <w:numFmt w:val="lowerLetter"/>
      <w:lvlText w:val="%8."/>
      <w:lvlJc w:val="left"/>
      <w:pPr>
        <w:ind w:left="8454" w:hanging="360"/>
      </w:pPr>
    </w:lvl>
    <w:lvl w:ilvl="8" w:tplc="0415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33" w15:restartNumberingAfterBreak="0">
    <w:nsid w:val="034A5FC8"/>
    <w:multiLevelType w:val="multilevel"/>
    <w:tmpl w:val="6ECE6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5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A201707"/>
    <w:multiLevelType w:val="multilevel"/>
    <w:tmpl w:val="3064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2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16D77A81"/>
    <w:multiLevelType w:val="multilevel"/>
    <w:tmpl w:val="E3EEE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2E0A58"/>
    <w:multiLevelType w:val="multilevel"/>
    <w:tmpl w:val="1110F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26BA5CC5"/>
    <w:multiLevelType w:val="multilevel"/>
    <w:tmpl w:val="86E2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5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A14A6B"/>
    <w:multiLevelType w:val="multilevel"/>
    <w:tmpl w:val="4A48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4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49A09A2"/>
    <w:multiLevelType w:val="hybridMultilevel"/>
    <w:tmpl w:val="036CB24C"/>
    <w:lvl w:ilvl="0" w:tplc="C4FCAAB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9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73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6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7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8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D550F7"/>
    <w:multiLevelType w:val="multilevel"/>
    <w:tmpl w:val="B7EA0EAC"/>
    <w:lvl w:ilvl="0">
      <w:start w:val="1"/>
      <w:numFmt w:val="decimal"/>
      <w:lvlText w:val="%1."/>
      <w:lvlJc w:val="left"/>
      <w:pPr>
        <w:tabs>
          <w:tab w:val="num" w:pos="612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0"/>
        </w:tabs>
        <w:ind w:left="0" w:firstLine="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36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  <w:ind w:left="0" w:firstLine="0"/>
      </w:pPr>
      <w:rPr>
        <w:rFonts w:hint="default"/>
      </w:rPr>
    </w:lvl>
  </w:abstractNum>
  <w:abstractNum w:abstractNumId="80" w15:restartNumberingAfterBreak="0">
    <w:nsid w:val="60D34A45"/>
    <w:multiLevelType w:val="multilevel"/>
    <w:tmpl w:val="002A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29822E1"/>
    <w:multiLevelType w:val="multilevel"/>
    <w:tmpl w:val="D4BCD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3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5" w15:restartNumberingAfterBreak="0">
    <w:nsid w:val="6BE04F62"/>
    <w:multiLevelType w:val="multilevel"/>
    <w:tmpl w:val="34AAEB5E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02" w:hanging="360"/>
      </w:pPr>
      <w:rPr>
        <w:rFonts w:hint="default"/>
        <w:b w:val="0"/>
        <w:bCs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6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252001A"/>
    <w:multiLevelType w:val="multilevel"/>
    <w:tmpl w:val="0910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9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64263">
    <w:abstractNumId w:val="7"/>
  </w:num>
  <w:num w:numId="2" w16cid:durableId="950892185">
    <w:abstractNumId w:val="20"/>
  </w:num>
  <w:num w:numId="3" w16cid:durableId="1846896336">
    <w:abstractNumId w:val="21"/>
  </w:num>
  <w:num w:numId="4" w16cid:durableId="1333801655">
    <w:abstractNumId w:val="24"/>
  </w:num>
  <w:num w:numId="5" w16cid:durableId="936406072">
    <w:abstractNumId w:val="27"/>
  </w:num>
  <w:num w:numId="6" w16cid:durableId="1572471199">
    <w:abstractNumId w:val="28"/>
  </w:num>
  <w:num w:numId="7" w16cid:durableId="11153773">
    <w:abstractNumId w:val="29"/>
  </w:num>
  <w:num w:numId="8" w16cid:durableId="880019276">
    <w:abstractNumId w:val="61"/>
  </w:num>
  <w:num w:numId="9" w16cid:durableId="2085448702">
    <w:abstractNumId w:val="44"/>
  </w:num>
  <w:num w:numId="10" w16cid:durableId="200635805">
    <w:abstractNumId w:val="81"/>
  </w:num>
  <w:num w:numId="11" w16cid:durableId="1309826820">
    <w:abstractNumId w:val="66"/>
  </w:num>
  <w:num w:numId="12" w16cid:durableId="316617408">
    <w:abstractNumId w:val="82"/>
  </w:num>
  <w:num w:numId="13" w16cid:durableId="1119841174">
    <w:abstractNumId w:val="76"/>
  </w:num>
  <w:num w:numId="14" w16cid:durableId="54399367">
    <w:abstractNumId w:val="60"/>
  </w:num>
  <w:num w:numId="15" w16cid:durableId="859585282">
    <w:abstractNumId w:val="77"/>
  </w:num>
  <w:num w:numId="16" w16cid:durableId="434057448">
    <w:abstractNumId w:val="52"/>
  </w:num>
  <w:num w:numId="17" w16cid:durableId="203443406">
    <w:abstractNumId w:val="42"/>
  </w:num>
  <w:num w:numId="18" w16cid:durableId="940458655">
    <w:abstractNumId w:val="59"/>
  </w:num>
  <w:num w:numId="19" w16cid:durableId="756825876">
    <w:abstractNumId w:val="32"/>
  </w:num>
  <w:num w:numId="20" w16cid:durableId="1409421013">
    <w:abstractNumId w:val="92"/>
  </w:num>
  <w:num w:numId="21" w16cid:durableId="813520613">
    <w:abstractNumId w:val="40"/>
  </w:num>
  <w:num w:numId="22" w16cid:durableId="12888999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1779141">
    <w:abstractNumId w:val="39"/>
  </w:num>
  <w:num w:numId="24" w16cid:durableId="206432871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6394188">
    <w:abstractNumId w:val="35"/>
  </w:num>
  <w:num w:numId="26" w16cid:durableId="489754974">
    <w:abstractNumId w:val="34"/>
  </w:num>
  <w:num w:numId="27" w16cid:durableId="1201090834">
    <w:abstractNumId w:val="83"/>
  </w:num>
  <w:num w:numId="28" w16cid:durableId="2085300520">
    <w:abstractNumId w:val="93"/>
  </w:num>
  <w:num w:numId="29" w16cid:durableId="1632520115">
    <w:abstractNumId w:val="41"/>
  </w:num>
  <w:num w:numId="30" w16cid:durableId="1357848872">
    <w:abstractNumId w:val="57"/>
  </w:num>
  <w:num w:numId="31" w16cid:durableId="1150562393">
    <w:abstractNumId w:val="68"/>
  </w:num>
  <w:num w:numId="32" w16cid:durableId="137272581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0210295">
    <w:abstractNumId w:val="69"/>
  </w:num>
  <w:num w:numId="34" w16cid:durableId="917054599">
    <w:abstractNumId w:val="90"/>
  </w:num>
  <w:num w:numId="35" w16cid:durableId="1293830094">
    <w:abstractNumId w:val="50"/>
  </w:num>
  <w:num w:numId="36" w16cid:durableId="1457336065">
    <w:abstractNumId w:val="2"/>
  </w:num>
  <w:num w:numId="37" w16cid:durableId="745493324">
    <w:abstractNumId w:val="5"/>
  </w:num>
  <w:num w:numId="38" w16cid:durableId="1589653654">
    <w:abstractNumId w:val="6"/>
  </w:num>
  <w:num w:numId="39" w16cid:durableId="1828477942">
    <w:abstractNumId w:val="67"/>
  </w:num>
  <w:num w:numId="40" w16cid:durableId="820343491">
    <w:abstractNumId w:val="85"/>
  </w:num>
  <w:num w:numId="41" w16cid:durableId="449403385">
    <w:abstractNumId w:val="79"/>
  </w:num>
  <w:num w:numId="42" w16cid:durableId="18572356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6545375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5073607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8542450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8467039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583072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36199055">
    <w:abstractNumId w:val="72"/>
    <w:lvlOverride w:ilvl="0">
      <w:startOverride w:val="1"/>
    </w:lvlOverride>
  </w:num>
  <w:num w:numId="49" w16cid:durableId="1291085501">
    <w:abstractNumId w:val="51"/>
  </w:num>
  <w:num w:numId="50" w16cid:durableId="104037896">
    <w:abstractNumId w:val="38"/>
  </w:num>
  <w:num w:numId="51" w16cid:durableId="1792628236">
    <w:abstractNumId w:val="58"/>
  </w:num>
  <w:num w:numId="52" w16cid:durableId="345324011">
    <w:abstractNumId w:val="48"/>
  </w:num>
  <w:num w:numId="53" w16cid:durableId="2134253306">
    <w:abstractNumId w:val="33"/>
  </w:num>
  <w:num w:numId="54" w16cid:durableId="335616052">
    <w:abstractNumId w:val="46"/>
  </w:num>
  <w:num w:numId="55" w16cid:durableId="394936511">
    <w:abstractNumId w:val="87"/>
  </w:num>
  <w:num w:numId="56" w16cid:durableId="475538809">
    <w:abstractNumId w:val="8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41CC"/>
    <w:rsid w:val="000065B9"/>
    <w:rsid w:val="00006D44"/>
    <w:rsid w:val="000106B0"/>
    <w:rsid w:val="000110AD"/>
    <w:rsid w:val="000113F5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3361"/>
    <w:rsid w:val="00024464"/>
    <w:rsid w:val="00024653"/>
    <w:rsid w:val="000248B3"/>
    <w:rsid w:val="0002645D"/>
    <w:rsid w:val="00032CE7"/>
    <w:rsid w:val="00034368"/>
    <w:rsid w:val="0003458F"/>
    <w:rsid w:val="00036001"/>
    <w:rsid w:val="00036446"/>
    <w:rsid w:val="00037E5D"/>
    <w:rsid w:val="00041C98"/>
    <w:rsid w:val="00043799"/>
    <w:rsid w:val="00045A34"/>
    <w:rsid w:val="00046C05"/>
    <w:rsid w:val="0004744B"/>
    <w:rsid w:val="00047EC0"/>
    <w:rsid w:val="0005148E"/>
    <w:rsid w:val="00052DF9"/>
    <w:rsid w:val="00053543"/>
    <w:rsid w:val="00054A32"/>
    <w:rsid w:val="00056C3E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3BA0"/>
    <w:rsid w:val="00076809"/>
    <w:rsid w:val="00077FED"/>
    <w:rsid w:val="000810A1"/>
    <w:rsid w:val="00083180"/>
    <w:rsid w:val="0008367E"/>
    <w:rsid w:val="000870F9"/>
    <w:rsid w:val="00087ED0"/>
    <w:rsid w:val="00091003"/>
    <w:rsid w:val="000920E7"/>
    <w:rsid w:val="000933A6"/>
    <w:rsid w:val="00094128"/>
    <w:rsid w:val="00094B97"/>
    <w:rsid w:val="00096868"/>
    <w:rsid w:val="00096A31"/>
    <w:rsid w:val="000974D3"/>
    <w:rsid w:val="000A0576"/>
    <w:rsid w:val="000A15AC"/>
    <w:rsid w:val="000B0E83"/>
    <w:rsid w:val="000B4B54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57D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1B13"/>
    <w:rsid w:val="001230D5"/>
    <w:rsid w:val="00124169"/>
    <w:rsid w:val="001253BC"/>
    <w:rsid w:val="00125658"/>
    <w:rsid w:val="0012610E"/>
    <w:rsid w:val="0012640E"/>
    <w:rsid w:val="0013182E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83A"/>
    <w:rsid w:val="00167E9A"/>
    <w:rsid w:val="00170D8D"/>
    <w:rsid w:val="001710D4"/>
    <w:rsid w:val="001727FA"/>
    <w:rsid w:val="00172F05"/>
    <w:rsid w:val="00173684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47F5"/>
    <w:rsid w:val="00195B1D"/>
    <w:rsid w:val="001965DA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4EB0"/>
    <w:rsid w:val="001A55AD"/>
    <w:rsid w:val="001B07C9"/>
    <w:rsid w:val="001B4714"/>
    <w:rsid w:val="001B4882"/>
    <w:rsid w:val="001B4E6B"/>
    <w:rsid w:val="001B58E5"/>
    <w:rsid w:val="001B6184"/>
    <w:rsid w:val="001B61F2"/>
    <w:rsid w:val="001B67C9"/>
    <w:rsid w:val="001C0097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D749E"/>
    <w:rsid w:val="001E1F96"/>
    <w:rsid w:val="001E3422"/>
    <w:rsid w:val="001E352E"/>
    <w:rsid w:val="001E459B"/>
    <w:rsid w:val="001E56EC"/>
    <w:rsid w:val="001E5721"/>
    <w:rsid w:val="001E62DA"/>
    <w:rsid w:val="001E74AF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69D8"/>
    <w:rsid w:val="001F7DE7"/>
    <w:rsid w:val="00200BBD"/>
    <w:rsid w:val="0020224E"/>
    <w:rsid w:val="002026E6"/>
    <w:rsid w:val="002027DB"/>
    <w:rsid w:val="0020301E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3A86"/>
    <w:rsid w:val="002245E8"/>
    <w:rsid w:val="00225CC2"/>
    <w:rsid w:val="00225D02"/>
    <w:rsid w:val="00226306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468D"/>
    <w:rsid w:val="00254920"/>
    <w:rsid w:val="00254AC5"/>
    <w:rsid w:val="00255C8F"/>
    <w:rsid w:val="00256880"/>
    <w:rsid w:val="00257583"/>
    <w:rsid w:val="00260641"/>
    <w:rsid w:val="002663D2"/>
    <w:rsid w:val="00266A6B"/>
    <w:rsid w:val="0027086F"/>
    <w:rsid w:val="00271244"/>
    <w:rsid w:val="002713FD"/>
    <w:rsid w:val="002717FF"/>
    <w:rsid w:val="00271C6A"/>
    <w:rsid w:val="00271D26"/>
    <w:rsid w:val="0027326C"/>
    <w:rsid w:val="0027581D"/>
    <w:rsid w:val="002772EF"/>
    <w:rsid w:val="0028111A"/>
    <w:rsid w:val="002845B5"/>
    <w:rsid w:val="00286E9E"/>
    <w:rsid w:val="002933A7"/>
    <w:rsid w:val="00294DAC"/>
    <w:rsid w:val="00295169"/>
    <w:rsid w:val="002A095A"/>
    <w:rsid w:val="002A2BAE"/>
    <w:rsid w:val="002A3C7E"/>
    <w:rsid w:val="002A46AD"/>
    <w:rsid w:val="002A607E"/>
    <w:rsid w:val="002A72CD"/>
    <w:rsid w:val="002A7432"/>
    <w:rsid w:val="002A778E"/>
    <w:rsid w:val="002B0E99"/>
    <w:rsid w:val="002B1C5B"/>
    <w:rsid w:val="002B2EA8"/>
    <w:rsid w:val="002B3EAE"/>
    <w:rsid w:val="002C105E"/>
    <w:rsid w:val="002C1549"/>
    <w:rsid w:val="002C1DCD"/>
    <w:rsid w:val="002C255B"/>
    <w:rsid w:val="002C361A"/>
    <w:rsid w:val="002C3B99"/>
    <w:rsid w:val="002C61EA"/>
    <w:rsid w:val="002C61F6"/>
    <w:rsid w:val="002C7FDD"/>
    <w:rsid w:val="002D2A73"/>
    <w:rsid w:val="002D34EF"/>
    <w:rsid w:val="002D5009"/>
    <w:rsid w:val="002D7F12"/>
    <w:rsid w:val="002E31D1"/>
    <w:rsid w:val="002E3908"/>
    <w:rsid w:val="002E572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373E"/>
    <w:rsid w:val="003044DE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2D5"/>
    <w:rsid w:val="00330740"/>
    <w:rsid w:val="00331B91"/>
    <w:rsid w:val="00343452"/>
    <w:rsid w:val="00343CCD"/>
    <w:rsid w:val="00344D23"/>
    <w:rsid w:val="00347543"/>
    <w:rsid w:val="00351B13"/>
    <w:rsid w:val="00352635"/>
    <w:rsid w:val="00352860"/>
    <w:rsid w:val="003545D4"/>
    <w:rsid w:val="00354C77"/>
    <w:rsid w:val="00356386"/>
    <w:rsid w:val="00363B8B"/>
    <w:rsid w:val="00363C61"/>
    <w:rsid w:val="0036463E"/>
    <w:rsid w:val="00365F52"/>
    <w:rsid w:val="00366989"/>
    <w:rsid w:val="00366BF3"/>
    <w:rsid w:val="0037207A"/>
    <w:rsid w:val="00373C63"/>
    <w:rsid w:val="00374AB9"/>
    <w:rsid w:val="00374E9E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0419"/>
    <w:rsid w:val="00391C87"/>
    <w:rsid w:val="00392193"/>
    <w:rsid w:val="0039317B"/>
    <w:rsid w:val="0039385D"/>
    <w:rsid w:val="003960D1"/>
    <w:rsid w:val="00397120"/>
    <w:rsid w:val="00397529"/>
    <w:rsid w:val="003979B2"/>
    <w:rsid w:val="003A069A"/>
    <w:rsid w:val="003A2981"/>
    <w:rsid w:val="003A3F1D"/>
    <w:rsid w:val="003A4271"/>
    <w:rsid w:val="003A4F4F"/>
    <w:rsid w:val="003A7F85"/>
    <w:rsid w:val="003B02DB"/>
    <w:rsid w:val="003B177E"/>
    <w:rsid w:val="003B46CD"/>
    <w:rsid w:val="003B557D"/>
    <w:rsid w:val="003B5DB0"/>
    <w:rsid w:val="003B6E6D"/>
    <w:rsid w:val="003B70C3"/>
    <w:rsid w:val="003C0016"/>
    <w:rsid w:val="003C1949"/>
    <w:rsid w:val="003C1A60"/>
    <w:rsid w:val="003C1F74"/>
    <w:rsid w:val="003C4E31"/>
    <w:rsid w:val="003C50B4"/>
    <w:rsid w:val="003C5288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42AF"/>
    <w:rsid w:val="00404BFC"/>
    <w:rsid w:val="00404E9D"/>
    <w:rsid w:val="00405027"/>
    <w:rsid w:val="0040553D"/>
    <w:rsid w:val="0041350F"/>
    <w:rsid w:val="00413B3D"/>
    <w:rsid w:val="0041480D"/>
    <w:rsid w:val="004171FB"/>
    <w:rsid w:val="0042500B"/>
    <w:rsid w:val="00426F4A"/>
    <w:rsid w:val="00427ADF"/>
    <w:rsid w:val="00427C89"/>
    <w:rsid w:val="00427CF2"/>
    <w:rsid w:val="00430005"/>
    <w:rsid w:val="004312E2"/>
    <w:rsid w:val="00435F72"/>
    <w:rsid w:val="00441197"/>
    <w:rsid w:val="00441683"/>
    <w:rsid w:val="004438FB"/>
    <w:rsid w:val="00444483"/>
    <w:rsid w:val="00445B8A"/>
    <w:rsid w:val="00446165"/>
    <w:rsid w:val="00450711"/>
    <w:rsid w:val="0045104E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6650"/>
    <w:rsid w:val="00466AF2"/>
    <w:rsid w:val="004675CA"/>
    <w:rsid w:val="00467A18"/>
    <w:rsid w:val="00467D73"/>
    <w:rsid w:val="00471142"/>
    <w:rsid w:val="00473713"/>
    <w:rsid w:val="004745AB"/>
    <w:rsid w:val="0047470C"/>
    <w:rsid w:val="00475C81"/>
    <w:rsid w:val="004773E3"/>
    <w:rsid w:val="00477983"/>
    <w:rsid w:val="0048037D"/>
    <w:rsid w:val="00481140"/>
    <w:rsid w:val="0048204B"/>
    <w:rsid w:val="004820E8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6B0"/>
    <w:rsid w:val="004A3A43"/>
    <w:rsid w:val="004A4663"/>
    <w:rsid w:val="004A51FF"/>
    <w:rsid w:val="004A5AAB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1D7B"/>
    <w:rsid w:val="004C2050"/>
    <w:rsid w:val="004C3342"/>
    <w:rsid w:val="004C43AE"/>
    <w:rsid w:val="004C5070"/>
    <w:rsid w:val="004C59B6"/>
    <w:rsid w:val="004C5A08"/>
    <w:rsid w:val="004C5F30"/>
    <w:rsid w:val="004C6DBA"/>
    <w:rsid w:val="004D0791"/>
    <w:rsid w:val="004D13A7"/>
    <w:rsid w:val="004D1599"/>
    <w:rsid w:val="004E088D"/>
    <w:rsid w:val="004E09A5"/>
    <w:rsid w:val="004E0C19"/>
    <w:rsid w:val="004E0DE2"/>
    <w:rsid w:val="004E2FC6"/>
    <w:rsid w:val="004E3A93"/>
    <w:rsid w:val="004E47FE"/>
    <w:rsid w:val="004E5A4E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50C9"/>
    <w:rsid w:val="005053EB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910"/>
    <w:rsid w:val="00555F06"/>
    <w:rsid w:val="00561256"/>
    <w:rsid w:val="00561DF3"/>
    <w:rsid w:val="00562D9B"/>
    <w:rsid w:val="005667A9"/>
    <w:rsid w:val="00566C4D"/>
    <w:rsid w:val="00572738"/>
    <w:rsid w:val="005740E3"/>
    <w:rsid w:val="00575AE2"/>
    <w:rsid w:val="005819CC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376E"/>
    <w:rsid w:val="005B39E5"/>
    <w:rsid w:val="005C075F"/>
    <w:rsid w:val="005C0767"/>
    <w:rsid w:val="005C1E68"/>
    <w:rsid w:val="005C27DE"/>
    <w:rsid w:val="005C347A"/>
    <w:rsid w:val="005C5793"/>
    <w:rsid w:val="005C7939"/>
    <w:rsid w:val="005D06AA"/>
    <w:rsid w:val="005D1C80"/>
    <w:rsid w:val="005D3B5D"/>
    <w:rsid w:val="005D4892"/>
    <w:rsid w:val="005D4AF9"/>
    <w:rsid w:val="005D4B35"/>
    <w:rsid w:val="005D54C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4AF0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6F5"/>
    <w:rsid w:val="00641C01"/>
    <w:rsid w:val="00641D9C"/>
    <w:rsid w:val="00644E1E"/>
    <w:rsid w:val="006464F8"/>
    <w:rsid w:val="006518A0"/>
    <w:rsid w:val="00653945"/>
    <w:rsid w:val="00653A0F"/>
    <w:rsid w:val="006571A4"/>
    <w:rsid w:val="006621C1"/>
    <w:rsid w:val="006628DF"/>
    <w:rsid w:val="00662F62"/>
    <w:rsid w:val="00663175"/>
    <w:rsid w:val="00664BEE"/>
    <w:rsid w:val="00664C92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778BC"/>
    <w:rsid w:val="006803B6"/>
    <w:rsid w:val="006842DE"/>
    <w:rsid w:val="006863AB"/>
    <w:rsid w:val="00695381"/>
    <w:rsid w:val="006969B6"/>
    <w:rsid w:val="006A0075"/>
    <w:rsid w:val="006A00A1"/>
    <w:rsid w:val="006A09C5"/>
    <w:rsid w:val="006A0C53"/>
    <w:rsid w:val="006A3390"/>
    <w:rsid w:val="006A4A48"/>
    <w:rsid w:val="006A540C"/>
    <w:rsid w:val="006A7F5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0B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31AA"/>
    <w:rsid w:val="00723DD9"/>
    <w:rsid w:val="00724229"/>
    <w:rsid w:val="007265EB"/>
    <w:rsid w:val="0073097A"/>
    <w:rsid w:val="0073135A"/>
    <w:rsid w:val="00731819"/>
    <w:rsid w:val="00733596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61B9"/>
    <w:rsid w:val="0074730F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82916"/>
    <w:rsid w:val="00783066"/>
    <w:rsid w:val="007836CD"/>
    <w:rsid w:val="007856B5"/>
    <w:rsid w:val="00787252"/>
    <w:rsid w:val="00787DA6"/>
    <w:rsid w:val="00791F4B"/>
    <w:rsid w:val="00792316"/>
    <w:rsid w:val="00795C45"/>
    <w:rsid w:val="007965B0"/>
    <w:rsid w:val="007A110D"/>
    <w:rsid w:val="007A34A0"/>
    <w:rsid w:val="007A3766"/>
    <w:rsid w:val="007A51A0"/>
    <w:rsid w:val="007A59AC"/>
    <w:rsid w:val="007A638F"/>
    <w:rsid w:val="007A6426"/>
    <w:rsid w:val="007A6F98"/>
    <w:rsid w:val="007B04F0"/>
    <w:rsid w:val="007B0660"/>
    <w:rsid w:val="007B16E6"/>
    <w:rsid w:val="007B1B4F"/>
    <w:rsid w:val="007B3F2D"/>
    <w:rsid w:val="007B564E"/>
    <w:rsid w:val="007B6AD1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DC2"/>
    <w:rsid w:val="007F165A"/>
    <w:rsid w:val="007F1840"/>
    <w:rsid w:val="007F1C62"/>
    <w:rsid w:val="007F328F"/>
    <w:rsid w:val="007F4F21"/>
    <w:rsid w:val="007F59DB"/>
    <w:rsid w:val="007F7113"/>
    <w:rsid w:val="007F7975"/>
    <w:rsid w:val="007F7E7D"/>
    <w:rsid w:val="008009B5"/>
    <w:rsid w:val="00801787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3020"/>
    <w:rsid w:val="0082003A"/>
    <w:rsid w:val="008217E5"/>
    <w:rsid w:val="00822FFE"/>
    <w:rsid w:val="00824B18"/>
    <w:rsid w:val="008253C1"/>
    <w:rsid w:val="00825FE5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3196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E3"/>
    <w:rsid w:val="00886BB6"/>
    <w:rsid w:val="00890613"/>
    <w:rsid w:val="00892B94"/>
    <w:rsid w:val="00892D7B"/>
    <w:rsid w:val="0089320C"/>
    <w:rsid w:val="0089520A"/>
    <w:rsid w:val="00896F53"/>
    <w:rsid w:val="0089720A"/>
    <w:rsid w:val="00897B9D"/>
    <w:rsid w:val="008A08B5"/>
    <w:rsid w:val="008A1B54"/>
    <w:rsid w:val="008A249F"/>
    <w:rsid w:val="008A3228"/>
    <w:rsid w:val="008A34A2"/>
    <w:rsid w:val="008A422F"/>
    <w:rsid w:val="008A44B0"/>
    <w:rsid w:val="008A5F5A"/>
    <w:rsid w:val="008A621B"/>
    <w:rsid w:val="008A7567"/>
    <w:rsid w:val="008A7FDA"/>
    <w:rsid w:val="008B0A32"/>
    <w:rsid w:val="008B0BF4"/>
    <w:rsid w:val="008B1069"/>
    <w:rsid w:val="008B1DB4"/>
    <w:rsid w:val="008B2969"/>
    <w:rsid w:val="008B2D9A"/>
    <w:rsid w:val="008B3793"/>
    <w:rsid w:val="008B3B3A"/>
    <w:rsid w:val="008B537C"/>
    <w:rsid w:val="008B5F6F"/>
    <w:rsid w:val="008B6B74"/>
    <w:rsid w:val="008B7C1A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7327"/>
    <w:rsid w:val="008E7676"/>
    <w:rsid w:val="008F1448"/>
    <w:rsid w:val="008F182C"/>
    <w:rsid w:val="008F1EC9"/>
    <w:rsid w:val="008F2DA2"/>
    <w:rsid w:val="008F43D5"/>
    <w:rsid w:val="008F476A"/>
    <w:rsid w:val="008F541B"/>
    <w:rsid w:val="008F68BF"/>
    <w:rsid w:val="008F6C13"/>
    <w:rsid w:val="00900672"/>
    <w:rsid w:val="00900DB7"/>
    <w:rsid w:val="0090136C"/>
    <w:rsid w:val="00903FCC"/>
    <w:rsid w:val="00904573"/>
    <w:rsid w:val="00905DC9"/>
    <w:rsid w:val="00906944"/>
    <w:rsid w:val="009069EF"/>
    <w:rsid w:val="00914302"/>
    <w:rsid w:val="009159BD"/>
    <w:rsid w:val="00916C8E"/>
    <w:rsid w:val="009175E3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2B5"/>
    <w:rsid w:val="00960C09"/>
    <w:rsid w:val="00964505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3083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96E79"/>
    <w:rsid w:val="009A0C24"/>
    <w:rsid w:val="009A1D1D"/>
    <w:rsid w:val="009A33D0"/>
    <w:rsid w:val="009A3C52"/>
    <w:rsid w:val="009A4574"/>
    <w:rsid w:val="009A605B"/>
    <w:rsid w:val="009A78D7"/>
    <w:rsid w:val="009B32C4"/>
    <w:rsid w:val="009B4B7D"/>
    <w:rsid w:val="009B4BF3"/>
    <w:rsid w:val="009C10DA"/>
    <w:rsid w:val="009C1317"/>
    <w:rsid w:val="009C1607"/>
    <w:rsid w:val="009C1976"/>
    <w:rsid w:val="009D09DC"/>
    <w:rsid w:val="009D1B26"/>
    <w:rsid w:val="009D2055"/>
    <w:rsid w:val="009D3C14"/>
    <w:rsid w:val="009D772A"/>
    <w:rsid w:val="009D7E39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B4"/>
    <w:rsid w:val="009F7224"/>
    <w:rsid w:val="00A0025B"/>
    <w:rsid w:val="00A01F5D"/>
    <w:rsid w:val="00A04424"/>
    <w:rsid w:val="00A06622"/>
    <w:rsid w:val="00A067F4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6B35"/>
    <w:rsid w:val="00A37897"/>
    <w:rsid w:val="00A40A6E"/>
    <w:rsid w:val="00A41CEB"/>
    <w:rsid w:val="00A42FC9"/>
    <w:rsid w:val="00A4350D"/>
    <w:rsid w:val="00A436D6"/>
    <w:rsid w:val="00A45341"/>
    <w:rsid w:val="00A45B26"/>
    <w:rsid w:val="00A45D22"/>
    <w:rsid w:val="00A5088D"/>
    <w:rsid w:val="00A50BE7"/>
    <w:rsid w:val="00A535F2"/>
    <w:rsid w:val="00A53FDB"/>
    <w:rsid w:val="00A56799"/>
    <w:rsid w:val="00A6249C"/>
    <w:rsid w:val="00A6297A"/>
    <w:rsid w:val="00A63AE4"/>
    <w:rsid w:val="00A63F39"/>
    <w:rsid w:val="00A65E74"/>
    <w:rsid w:val="00A6708D"/>
    <w:rsid w:val="00A67285"/>
    <w:rsid w:val="00A72375"/>
    <w:rsid w:val="00A7399F"/>
    <w:rsid w:val="00A75F90"/>
    <w:rsid w:val="00A76832"/>
    <w:rsid w:val="00A8086C"/>
    <w:rsid w:val="00A80F3D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97BBB"/>
    <w:rsid w:val="00A97BF9"/>
    <w:rsid w:val="00AA31BB"/>
    <w:rsid w:val="00AA3957"/>
    <w:rsid w:val="00AA4F0A"/>
    <w:rsid w:val="00AA5C7D"/>
    <w:rsid w:val="00AA6BD2"/>
    <w:rsid w:val="00AA6CFD"/>
    <w:rsid w:val="00AA6F02"/>
    <w:rsid w:val="00AB25BE"/>
    <w:rsid w:val="00AB3B1E"/>
    <w:rsid w:val="00AB4C1F"/>
    <w:rsid w:val="00AB5E74"/>
    <w:rsid w:val="00AB6A2D"/>
    <w:rsid w:val="00AB7CB0"/>
    <w:rsid w:val="00AC0F17"/>
    <w:rsid w:val="00AC3323"/>
    <w:rsid w:val="00AC373E"/>
    <w:rsid w:val="00AC5EBB"/>
    <w:rsid w:val="00AC648D"/>
    <w:rsid w:val="00AD004C"/>
    <w:rsid w:val="00AD0964"/>
    <w:rsid w:val="00AD4D55"/>
    <w:rsid w:val="00AD5022"/>
    <w:rsid w:val="00AD5F29"/>
    <w:rsid w:val="00AD6121"/>
    <w:rsid w:val="00AE0F07"/>
    <w:rsid w:val="00AE10F5"/>
    <w:rsid w:val="00AE44F1"/>
    <w:rsid w:val="00AE5CD5"/>
    <w:rsid w:val="00AE65F6"/>
    <w:rsid w:val="00AE690F"/>
    <w:rsid w:val="00AE7CA3"/>
    <w:rsid w:val="00AE7F39"/>
    <w:rsid w:val="00AF0D23"/>
    <w:rsid w:val="00AF1D8E"/>
    <w:rsid w:val="00AF2D98"/>
    <w:rsid w:val="00AF531C"/>
    <w:rsid w:val="00AF73C3"/>
    <w:rsid w:val="00B01611"/>
    <w:rsid w:val="00B02F02"/>
    <w:rsid w:val="00B04772"/>
    <w:rsid w:val="00B07BCE"/>
    <w:rsid w:val="00B07C23"/>
    <w:rsid w:val="00B10E4A"/>
    <w:rsid w:val="00B11D30"/>
    <w:rsid w:val="00B14B30"/>
    <w:rsid w:val="00B14B7C"/>
    <w:rsid w:val="00B154DD"/>
    <w:rsid w:val="00B20DCE"/>
    <w:rsid w:val="00B23EF8"/>
    <w:rsid w:val="00B26863"/>
    <w:rsid w:val="00B26EF5"/>
    <w:rsid w:val="00B27134"/>
    <w:rsid w:val="00B3130A"/>
    <w:rsid w:val="00B32F48"/>
    <w:rsid w:val="00B34E5A"/>
    <w:rsid w:val="00B40E6C"/>
    <w:rsid w:val="00B43092"/>
    <w:rsid w:val="00B43AAF"/>
    <w:rsid w:val="00B46F95"/>
    <w:rsid w:val="00B47B27"/>
    <w:rsid w:val="00B47FA2"/>
    <w:rsid w:val="00B538A9"/>
    <w:rsid w:val="00B53E0C"/>
    <w:rsid w:val="00B53EF7"/>
    <w:rsid w:val="00B542E6"/>
    <w:rsid w:val="00B564BE"/>
    <w:rsid w:val="00B56962"/>
    <w:rsid w:val="00B56F7F"/>
    <w:rsid w:val="00B570A0"/>
    <w:rsid w:val="00B602F6"/>
    <w:rsid w:val="00B61612"/>
    <w:rsid w:val="00B67FD6"/>
    <w:rsid w:val="00B722CB"/>
    <w:rsid w:val="00B74666"/>
    <w:rsid w:val="00B75562"/>
    <w:rsid w:val="00B756A1"/>
    <w:rsid w:val="00B7585A"/>
    <w:rsid w:val="00B83B81"/>
    <w:rsid w:val="00B84239"/>
    <w:rsid w:val="00B90337"/>
    <w:rsid w:val="00B92397"/>
    <w:rsid w:val="00B935AF"/>
    <w:rsid w:val="00B940DD"/>
    <w:rsid w:val="00B94CD0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2AD7"/>
    <w:rsid w:val="00BC36EA"/>
    <w:rsid w:val="00BC4803"/>
    <w:rsid w:val="00BC55DF"/>
    <w:rsid w:val="00BC5891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36A5"/>
    <w:rsid w:val="00C1558B"/>
    <w:rsid w:val="00C17E58"/>
    <w:rsid w:val="00C203B2"/>
    <w:rsid w:val="00C2548A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3244"/>
    <w:rsid w:val="00C440AD"/>
    <w:rsid w:val="00C458C7"/>
    <w:rsid w:val="00C46C6A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65E2"/>
    <w:rsid w:val="00C77721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6094"/>
    <w:rsid w:val="00CA053B"/>
    <w:rsid w:val="00CA497B"/>
    <w:rsid w:val="00CA6612"/>
    <w:rsid w:val="00CA6E48"/>
    <w:rsid w:val="00CB073F"/>
    <w:rsid w:val="00CB3E69"/>
    <w:rsid w:val="00CB4D3E"/>
    <w:rsid w:val="00CB50B5"/>
    <w:rsid w:val="00CB6DB3"/>
    <w:rsid w:val="00CB6EFA"/>
    <w:rsid w:val="00CB7E09"/>
    <w:rsid w:val="00CC4179"/>
    <w:rsid w:val="00CC444D"/>
    <w:rsid w:val="00CC48BC"/>
    <w:rsid w:val="00CC555B"/>
    <w:rsid w:val="00CC5926"/>
    <w:rsid w:val="00CC67B1"/>
    <w:rsid w:val="00CC7317"/>
    <w:rsid w:val="00CC78D6"/>
    <w:rsid w:val="00CD0B9F"/>
    <w:rsid w:val="00CD2829"/>
    <w:rsid w:val="00CD31F1"/>
    <w:rsid w:val="00CD378B"/>
    <w:rsid w:val="00CD3A82"/>
    <w:rsid w:val="00CD4595"/>
    <w:rsid w:val="00CD7282"/>
    <w:rsid w:val="00CE1933"/>
    <w:rsid w:val="00CE20EF"/>
    <w:rsid w:val="00CE3B7C"/>
    <w:rsid w:val="00CE453E"/>
    <w:rsid w:val="00CE494D"/>
    <w:rsid w:val="00CE581B"/>
    <w:rsid w:val="00CE7280"/>
    <w:rsid w:val="00CF1A9D"/>
    <w:rsid w:val="00CF3526"/>
    <w:rsid w:val="00CF37CA"/>
    <w:rsid w:val="00CF7CBC"/>
    <w:rsid w:val="00D005E5"/>
    <w:rsid w:val="00D01DCE"/>
    <w:rsid w:val="00D022BA"/>
    <w:rsid w:val="00D029FF"/>
    <w:rsid w:val="00D039D6"/>
    <w:rsid w:val="00D03FEA"/>
    <w:rsid w:val="00D05EFE"/>
    <w:rsid w:val="00D06D98"/>
    <w:rsid w:val="00D0787E"/>
    <w:rsid w:val="00D13BFA"/>
    <w:rsid w:val="00D15AC2"/>
    <w:rsid w:val="00D16CD8"/>
    <w:rsid w:val="00D20FD7"/>
    <w:rsid w:val="00D23A0B"/>
    <w:rsid w:val="00D2480D"/>
    <w:rsid w:val="00D25E49"/>
    <w:rsid w:val="00D265FB"/>
    <w:rsid w:val="00D26AC1"/>
    <w:rsid w:val="00D27AC3"/>
    <w:rsid w:val="00D27ECE"/>
    <w:rsid w:val="00D3079B"/>
    <w:rsid w:val="00D33F42"/>
    <w:rsid w:val="00D36A46"/>
    <w:rsid w:val="00D37225"/>
    <w:rsid w:val="00D374D6"/>
    <w:rsid w:val="00D37742"/>
    <w:rsid w:val="00D37D0E"/>
    <w:rsid w:val="00D408C3"/>
    <w:rsid w:val="00D41529"/>
    <w:rsid w:val="00D46124"/>
    <w:rsid w:val="00D4687F"/>
    <w:rsid w:val="00D5138F"/>
    <w:rsid w:val="00D53E35"/>
    <w:rsid w:val="00D5401A"/>
    <w:rsid w:val="00D543A7"/>
    <w:rsid w:val="00D55373"/>
    <w:rsid w:val="00D55A39"/>
    <w:rsid w:val="00D5614C"/>
    <w:rsid w:val="00D574CB"/>
    <w:rsid w:val="00D61757"/>
    <w:rsid w:val="00D6423D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33D"/>
    <w:rsid w:val="00DA17BF"/>
    <w:rsid w:val="00DA1A76"/>
    <w:rsid w:val="00DA1AD1"/>
    <w:rsid w:val="00DA2C65"/>
    <w:rsid w:val="00DA2F96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5DD7"/>
    <w:rsid w:val="00DC18E9"/>
    <w:rsid w:val="00DC3486"/>
    <w:rsid w:val="00DC46EC"/>
    <w:rsid w:val="00DC5548"/>
    <w:rsid w:val="00DC587F"/>
    <w:rsid w:val="00DC5B9B"/>
    <w:rsid w:val="00DD1246"/>
    <w:rsid w:val="00DD1546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F22EE"/>
    <w:rsid w:val="00DF470A"/>
    <w:rsid w:val="00DF4B2B"/>
    <w:rsid w:val="00DF6C9C"/>
    <w:rsid w:val="00DF77C8"/>
    <w:rsid w:val="00E00327"/>
    <w:rsid w:val="00E007A3"/>
    <w:rsid w:val="00E02CD0"/>
    <w:rsid w:val="00E033D0"/>
    <w:rsid w:val="00E03C52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6442"/>
    <w:rsid w:val="00E36C66"/>
    <w:rsid w:val="00E40A75"/>
    <w:rsid w:val="00E40FA2"/>
    <w:rsid w:val="00E41256"/>
    <w:rsid w:val="00E4276E"/>
    <w:rsid w:val="00E42ABF"/>
    <w:rsid w:val="00E42D0A"/>
    <w:rsid w:val="00E432CB"/>
    <w:rsid w:val="00E438FA"/>
    <w:rsid w:val="00E451A9"/>
    <w:rsid w:val="00E45553"/>
    <w:rsid w:val="00E47E1D"/>
    <w:rsid w:val="00E50317"/>
    <w:rsid w:val="00E52432"/>
    <w:rsid w:val="00E539B7"/>
    <w:rsid w:val="00E6010D"/>
    <w:rsid w:val="00E6043F"/>
    <w:rsid w:val="00E65C65"/>
    <w:rsid w:val="00E65EC9"/>
    <w:rsid w:val="00E66223"/>
    <w:rsid w:val="00E7026C"/>
    <w:rsid w:val="00E763AD"/>
    <w:rsid w:val="00E7762A"/>
    <w:rsid w:val="00E829F6"/>
    <w:rsid w:val="00E84DF6"/>
    <w:rsid w:val="00E85F1D"/>
    <w:rsid w:val="00E8716C"/>
    <w:rsid w:val="00E909DB"/>
    <w:rsid w:val="00E92152"/>
    <w:rsid w:val="00E93B06"/>
    <w:rsid w:val="00E9518F"/>
    <w:rsid w:val="00E97A75"/>
    <w:rsid w:val="00EA1722"/>
    <w:rsid w:val="00EA3862"/>
    <w:rsid w:val="00EA5681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4C3A"/>
    <w:rsid w:val="00EC59DF"/>
    <w:rsid w:val="00EC6C23"/>
    <w:rsid w:val="00EC79E5"/>
    <w:rsid w:val="00ED0399"/>
    <w:rsid w:val="00ED0551"/>
    <w:rsid w:val="00ED09BF"/>
    <w:rsid w:val="00ED1313"/>
    <w:rsid w:val="00ED7C7C"/>
    <w:rsid w:val="00EE0389"/>
    <w:rsid w:val="00EE2127"/>
    <w:rsid w:val="00EE5818"/>
    <w:rsid w:val="00EF01E3"/>
    <w:rsid w:val="00EF4631"/>
    <w:rsid w:val="00EF5025"/>
    <w:rsid w:val="00F00B46"/>
    <w:rsid w:val="00F03B11"/>
    <w:rsid w:val="00F047C5"/>
    <w:rsid w:val="00F04BD4"/>
    <w:rsid w:val="00F07153"/>
    <w:rsid w:val="00F078DC"/>
    <w:rsid w:val="00F07B47"/>
    <w:rsid w:val="00F11F4D"/>
    <w:rsid w:val="00F1241E"/>
    <w:rsid w:val="00F126C0"/>
    <w:rsid w:val="00F131CF"/>
    <w:rsid w:val="00F17504"/>
    <w:rsid w:val="00F200B5"/>
    <w:rsid w:val="00F20446"/>
    <w:rsid w:val="00F20612"/>
    <w:rsid w:val="00F22826"/>
    <w:rsid w:val="00F23ABC"/>
    <w:rsid w:val="00F2606F"/>
    <w:rsid w:val="00F26477"/>
    <w:rsid w:val="00F27C1E"/>
    <w:rsid w:val="00F313C2"/>
    <w:rsid w:val="00F33B8D"/>
    <w:rsid w:val="00F34290"/>
    <w:rsid w:val="00F357DA"/>
    <w:rsid w:val="00F36829"/>
    <w:rsid w:val="00F37075"/>
    <w:rsid w:val="00F422F4"/>
    <w:rsid w:val="00F428B7"/>
    <w:rsid w:val="00F4355D"/>
    <w:rsid w:val="00F442BE"/>
    <w:rsid w:val="00F44C3F"/>
    <w:rsid w:val="00F475DC"/>
    <w:rsid w:val="00F508F1"/>
    <w:rsid w:val="00F50D61"/>
    <w:rsid w:val="00F51F56"/>
    <w:rsid w:val="00F52376"/>
    <w:rsid w:val="00F60EE2"/>
    <w:rsid w:val="00F613C7"/>
    <w:rsid w:val="00F622D0"/>
    <w:rsid w:val="00F638AB"/>
    <w:rsid w:val="00F64394"/>
    <w:rsid w:val="00F65492"/>
    <w:rsid w:val="00F6603B"/>
    <w:rsid w:val="00F70AB1"/>
    <w:rsid w:val="00F738E0"/>
    <w:rsid w:val="00F74766"/>
    <w:rsid w:val="00F80359"/>
    <w:rsid w:val="00F82925"/>
    <w:rsid w:val="00F83498"/>
    <w:rsid w:val="00F845CB"/>
    <w:rsid w:val="00F86C34"/>
    <w:rsid w:val="00F8787B"/>
    <w:rsid w:val="00F90CA1"/>
    <w:rsid w:val="00F91188"/>
    <w:rsid w:val="00F9300D"/>
    <w:rsid w:val="00F9457E"/>
    <w:rsid w:val="00F9749D"/>
    <w:rsid w:val="00F9757E"/>
    <w:rsid w:val="00F97AAE"/>
    <w:rsid w:val="00FA3A7B"/>
    <w:rsid w:val="00FA6852"/>
    <w:rsid w:val="00FA6A62"/>
    <w:rsid w:val="00FA7816"/>
    <w:rsid w:val="00FB29AD"/>
    <w:rsid w:val="00FB437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6A50"/>
    <w:rsid w:val="00FC7DC9"/>
    <w:rsid w:val="00FD08E6"/>
    <w:rsid w:val="00FD12B7"/>
    <w:rsid w:val="00FD191A"/>
    <w:rsid w:val="00FD3791"/>
    <w:rsid w:val="00FD465C"/>
    <w:rsid w:val="00FD500F"/>
    <w:rsid w:val="00FD6A8D"/>
    <w:rsid w:val="00FD7F26"/>
    <w:rsid w:val="00FE12E3"/>
    <w:rsid w:val="00FE161C"/>
    <w:rsid w:val="00FE3A85"/>
    <w:rsid w:val="00FE4D82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6416F5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6416F5"/>
    <w:rPr>
      <w:rFonts w:ascii="Arial" w:eastAsia="Times New Roman" w:hAnsi="Arial" w:cs="Arial"/>
      <w:sz w:val="24"/>
      <w:szCs w:val="22"/>
    </w:rPr>
  </w:style>
  <w:style w:type="character" w:customStyle="1" w:styleId="Nagwek1Znak">
    <w:name w:val="Nagłówek 1 Znak"/>
    <w:basedOn w:val="Domylnaczcionkaakapitu"/>
    <w:link w:val="Nagwek1"/>
    <w:rsid w:val="00167E9A"/>
    <w:rPr>
      <w:rFonts w:ascii="Arial" w:hAnsi="Arial" w:cs="Arial"/>
      <w:b/>
      <w:bCs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7461B9"/>
    <w:pPr>
      <w:widowControl w:val="0"/>
      <w:ind w:left="0"/>
      <w:jc w:val="left"/>
    </w:pPr>
    <w:rPr>
      <w:rFonts w:eastAsia="Lucida Sans Unicode" w:cs="Tahoma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461B9"/>
    <w:rPr>
      <w:rFonts w:eastAsia="Lucida Sans Unicode" w:cs="Tahoma"/>
      <w:color w:val="000000"/>
    </w:rPr>
  </w:style>
  <w:style w:type="character" w:styleId="Odwoanieprzypisukocowego">
    <w:name w:val="endnote reference"/>
    <w:rsid w:val="007461B9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03FEA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AB25BE"/>
    <w:rPr>
      <w:b/>
      <w:i/>
      <w:color w:val="000000"/>
      <w:sz w:val="22"/>
      <w:lang w:eastAsia="ar-SA"/>
    </w:rPr>
  </w:style>
  <w:style w:type="paragraph" w:customStyle="1" w:styleId="colset">
    <w:name w:val="colset"/>
    <w:basedOn w:val="Normalny"/>
    <w:rsid w:val="00073BA0"/>
    <w:pPr>
      <w:suppressAutoHyphens w:val="0"/>
      <w:spacing w:before="100" w:beforeAutospacing="1" w:after="100" w:afterAutospacing="1"/>
      <w:ind w:left="0"/>
      <w:jc w:val="left"/>
    </w:pPr>
    <w:rPr>
      <w:rFonts w:eastAsia="Times New Roman"/>
      <w:lang w:eastAsia="pl-PL"/>
    </w:rPr>
  </w:style>
  <w:style w:type="character" w:customStyle="1" w:styleId="col">
    <w:name w:val="col"/>
    <w:basedOn w:val="Domylnaczcionkaakapitu"/>
    <w:rsid w:val="00073BA0"/>
  </w:style>
  <w:style w:type="character" w:customStyle="1" w:styleId="h4span">
    <w:name w:val="h4span"/>
    <w:basedOn w:val="Domylnaczcionkaakapitu"/>
    <w:rsid w:val="00505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DA3B55-6F07-4B58-B114-F0E8A63611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6244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Kamecka-Dolna Patrycja</cp:lastModifiedBy>
  <cp:revision>2</cp:revision>
  <cp:lastPrinted>2025-03-05T07:48:00Z</cp:lastPrinted>
  <dcterms:created xsi:type="dcterms:W3CDTF">2025-11-20T12:21:00Z</dcterms:created>
  <dcterms:modified xsi:type="dcterms:W3CDTF">2025-11-20T12:21:00Z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